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63CAF" w14:textId="0375A711" w:rsidR="00211C2B" w:rsidRPr="00EF331B" w:rsidRDefault="00EF331B" w:rsidP="00823BA7">
      <w:pPr>
        <w:pStyle w:val="Titolo1"/>
        <w:numPr>
          <w:ilvl w:val="0"/>
          <w:numId w:val="286"/>
        </w:numPr>
        <w:tabs>
          <w:tab w:val="left" w:pos="0"/>
        </w:tabs>
        <w:ind w:left="0" w:right="-1" w:firstLine="0"/>
        <w:rPr>
          <w:spacing w:val="14"/>
          <w:sz w:val="28"/>
          <w:szCs w:val="28"/>
        </w:rPr>
      </w:pPr>
      <w:bookmarkStart w:id="0" w:name="_Toc185338109"/>
      <w:bookmarkStart w:id="1" w:name="_Toc201243336"/>
      <w:bookmarkStart w:id="2" w:name="_Toc204021029"/>
      <w:r w:rsidRPr="00EF331B">
        <w:rPr>
          <w:sz w:val="28"/>
          <w:szCs w:val="28"/>
        </w:rPr>
        <w:t xml:space="preserve"> </w:t>
      </w:r>
      <w:r w:rsidR="000E7F98" w:rsidRPr="00EF331B">
        <w:rPr>
          <w:spacing w:val="14"/>
          <w:sz w:val="28"/>
          <w:szCs w:val="28"/>
        </w:rPr>
        <w:t>A</w:t>
      </w:r>
      <w:r w:rsidR="00122C19" w:rsidRPr="00EF331B">
        <w:rPr>
          <w:spacing w:val="14"/>
          <w:sz w:val="28"/>
          <w:szCs w:val="28"/>
        </w:rPr>
        <w:t>LLEGATO B) AL MODULO DI DOMANDA PER L’AMMISSIONE</w:t>
      </w:r>
      <w:r>
        <w:rPr>
          <w:spacing w:val="14"/>
          <w:sz w:val="28"/>
          <w:szCs w:val="28"/>
        </w:rPr>
        <w:t xml:space="preserve">  </w:t>
      </w:r>
      <w:r w:rsidR="00122C19" w:rsidRPr="00EF331B">
        <w:rPr>
          <w:spacing w:val="14"/>
          <w:sz w:val="28"/>
          <w:szCs w:val="28"/>
        </w:rPr>
        <w:t>AL FINANZIAMENTO</w:t>
      </w:r>
      <w:bookmarkEnd w:id="0"/>
      <w:bookmarkEnd w:id="1"/>
      <w:r w:rsidR="00366599" w:rsidRPr="00EF331B">
        <w:rPr>
          <w:spacing w:val="14"/>
          <w:sz w:val="28"/>
          <w:szCs w:val="28"/>
        </w:rPr>
        <w:t xml:space="preserve"> – DSAN RISPETTO DNSH</w:t>
      </w:r>
      <w:bookmarkEnd w:id="2"/>
    </w:p>
    <w:p w14:paraId="7095AB27" w14:textId="77777777" w:rsidR="00EF331B" w:rsidRDefault="00EF331B" w:rsidP="00177B82">
      <w:pPr>
        <w:ind w:right="-285"/>
        <w:jc w:val="both"/>
        <w:rPr>
          <w:sz w:val="20"/>
          <w:szCs w:val="20"/>
        </w:rPr>
      </w:pPr>
    </w:p>
    <w:p w14:paraId="1AC4E685" w14:textId="25BA2121" w:rsidR="00211C2B" w:rsidRPr="000E7F98" w:rsidRDefault="003A19B4" w:rsidP="00177B82">
      <w:pPr>
        <w:ind w:right="-285"/>
        <w:jc w:val="both"/>
        <w:rPr>
          <w:sz w:val="20"/>
          <w:szCs w:val="20"/>
        </w:rPr>
      </w:pPr>
      <w:r w:rsidRPr="000E7F98">
        <w:rPr>
          <w:sz w:val="20"/>
          <w:szCs w:val="20"/>
        </w:rPr>
        <w:t xml:space="preserve">ll/La sottoscritto/a ……………………………………………………………………………, nato/a </w:t>
      </w:r>
      <w:proofErr w:type="spellStart"/>
      <w:r w:rsidRPr="000E7F98">
        <w:rPr>
          <w:sz w:val="20"/>
          <w:szCs w:val="20"/>
        </w:rPr>
        <w:t>a</w:t>
      </w:r>
      <w:proofErr w:type="spellEnd"/>
      <w:r w:rsidRPr="000E7F98">
        <w:rPr>
          <w:sz w:val="20"/>
          <w:szCs w:val="20"/>
        </w:rPr>
        <w:t xml:space="preserve"> …………………………………………………… (…………), il ……………………………………… CF …………………………………………………… residente a ……………………………………………………… (………) in via ……………………………………………………………… n. ………………, in qualità di legale rappresentante del _______________________ quale capofila</w:t>
      </w:r>
      <w:r w:rsidR="00EE7A39" w:rsidRPr="000E7F98">
        <w:rPr>
          <w:sz w:val="20"/>
          <w:szCs w:val="20"/>
        </w:rPr>
        <w:t>/componente</w:t>
      </w:r>
      <w:r w:rsidRPr="000E7F98">
        <w:rPr>
          <w:sz w:val="20"/>
          <w:szCs w:val="20"/>
        </w:rPr>
        <w:t xml:space="preserve"> del </w:t>
      </w:r>
      <w:r w:rsidRPr="000E7F98">
        <w:rPr>
          <w:b/>
          <w:bCs/>
          <w:sz w:val="20"/>
          <w:szCs w:val="20"/>
        </w:rPr>
        <w:t xml:space="preserve">Soggetto proponente, </w:t>
      </w:r>
      <w:r w:rsidRPr="000E7F98">
        <w:rPr>
          <w:rFonts w:cs="Arial"/>
          <w:sz w:val="20"/>
          <w:szCs w:val="20"/>
          <w:u w:val="single"/>
        </w:rPr>
        <w:t>consapevole</w:t>
      </w:r>
      <w:r w:rsidRPr="000E7F98">
        <w:rPr>
          <w:sz w:val="20"/>
          <w:szCs w:val="20"/>
          <w:u w:val="single"/>
        </w:rPr>
        <w:t xml:space="preserve"> delle responsabilità penali cui possono andare incontro in caso di dichiarazioni mendaci, ai sensi e per gli effetti dell’art. 76 del D.P.R. 28 dicembre 2000, n. 445</w:t>
      </w:r>
      <w:r w:rsidRPr="000E7F98">
        <w:rPr>
          <w:sz w:val="20"/>
          <w:szCs w:val="20"/>
        </w:rPr>
        <w:t>,</w:t>
      </w:r>
    </w:p>
    <w:p w14:paraId="0ECC3C15" w14:textId="77777777" w:rsidR="00211C2B" w:rsidRPr="000E7F98" w:rsidRDefault="003A19B4" w:rsidP="00177B82">
      <w:pPr>
        <w:ind w:right="-285"/>
        <w:jc w:val="both"/>
        <w:rPr>
          <w:b/>
          <w:bCs/>
          <w:sz w:val="20"/>
          <w:szCs w:val="20"/>
        </w:rPr>
      </w:pPr>
      <w:r w:rsidRPr="000E7F98">
        <w:rPr>
          <w:b/>
          <w:bCs/>
          <w:sz w:val="20"/>
          <w:szCs w:val="20"/>
        </w:rPr>
        <w:t>DICHIARA:</w:t>
      </w:r>
    </w:p>
    <w:p w14:paraId="4C29BB35" w14:textId="7F4206BB" w:rsidR="00211C2B" w:rsidRPr="000E7F98" w:rsidRDefault="003A19B4" w:rsidP="00177B82">
      <w:pPr>
        <w:pStyle w:val="Paragrafoelenco"/>
        <w:numPr>
          <w:ilvl w:val="1"/>
          <w:numId w:val="287"/>
        </w:numPr>
        <w:spacing w:after="120" w:line="250" w:lineRule="auto"/>
        <w:ind w:left="284" w:right="-285"/>
        <w:contextualSpacing w:val="0"/>
        <w:jc w:val="both"/>
        <w:rPr>
          <w:sz w:val="20"/>
          <w:szCs w:val="20"/>
        </w:rPr>
      </w:pPr>
      <w:r w:rsidRPr="000E7F98">
        <w:rPr>
          <w:rFonts w:cs="Arial"/>
          <w:sz w:val="20"/>
          <w:szCs w:val="20"/>
        </w:rPr>
        <w:t xml:space="preserve">che il </w:t>
      </w:r>
      <w:r w:rsidR="00CE6645" w:rsidRPr="000E7F98">
        <w:rPr>
          <w:rFonts w:cs="Arial"/>
          <w:sz w:val="20"/>
          <w:szCs w:val="20"/>
        </w:rPr>
        <w:t>progetto</w:t>
      </w:r>
      <w:r w:rsidRPr="000E7F98">
        <w:rPr>
          <w:rFonts w:cs="Arial"/>
          <w:sz w:val="20"/>
          <w:szCs w:val="20"/>
        </w:rPr>
        <w:t xml:space="preserve"> di </w:t>
      </w:r>
      <w:r w:rsidR="002A0712" w:rsidRPr="000E7F98">
        <w:rPr>
          <w:rFonts w:cs="Arial"/>
          <w:sz w:val="20"/>
          <w:szCs w:val="20"/>
        </w:rPr>
        <w:t>ricerca industriale/sviluppo sperimentale</w:t>
      </w:r>
      <w:r w:rsidRPr="000E7F98">
        <w:rPr>
          <w:rFonts w:cs="Arial"/>
          <w:sz w:val="20"/>
          <w:szCs w:val="20"/>
        </w:rPr>
        <w:t xml:space="preserve"> candidato alle agevolazioni di cui </w:t>
      </w:r>
      <w:r w:rsidR="00CE6645" w:rsidRPr="000E7F98">
        <w:rPr>
          <w:rFonts w:cs="Arial"/>
          <w:sz w:val="20"/>
          <w:szCs w:val="20"/>
        </w:rPr>
        <w:t>all’</w:t>
      </w:r>
      <w:r w:rsidRPr="000E7F98">
        <w:rPr>
          <w:rFonts w:cs="Arial"/>
          <w:sz w:val="20"/>
          <w:szCs w:val="20"/>
        </w:rPr>
        <w:t>Avviso</w:t>
      </w:r>
      <w:r w:rsidR="00CE6645" w:rsidRPr="000E7F98">
        <w:rPr>
          <w:rFonts w:cs="Arial"/>
          <w:sz w:val="20"/>
          <w:szCs w:val="20"/>
        </w:rPr>
        <w:t xml:space="preserve"> “Ripresa Sicilia Plus”</w:t>
      </w:r>
      <w:r w:rsidRPr="000E7F98">
        <w:rPr>
          <w:rFonts w:cs="Arial"/>
          <w:sz w:val="20"/>
          <w:szCs w:val="20"/>
        </w:rPr>
        <w:t xml:space="preserve"> sarà realizzato e – laddove selezionato per il finanziamento – gestito nel pieno rispetto del principio di “non arrecare un danno significativo per l’ambiente” (DNSH) di cui all’art. 17 del Reg. UE 2020/852;</w:t>
      </w:r>
    </w:p>
    <w:p w14:paraId="2AB523D2" w14:textId="3D0B370C" w:rsidR="00211C2B" w:rsidRPr="000E7F98" w:rsidRDefault="003A19B4" w:rsidP="00177B82">
      <w:pPr>
        <w:pStyle w:val="Paragrafoelenco"/>
        <w:numPr>
          <w:ilvl w:val="1"/>
          <w:numId w:val="287"/>
        </w:numPr>
        <w:spacing w:after="120" w:line="250" w:lineRule="auto"/>
        <w:ind w:left="284" w:right="-285"/>
        <w:contextualSpacing w:val="0"/>
        <w:jc w:val="both"/>
        <w:rPr>
          <w:rFonts w:cs="Arial"/>
          <w:sz w:val="20"/>
          <w:szCs w:val="20"/>
        </w:rPr>
      </w:pPr>
      <w:r w:rsidRPr="000E7F98">
        <w:rPr>
          <w:rFonts w:cs="Arial"/>
          <w:sz w:val="20"/>
          <w:szCs w:val="20"/>
        </w:rPr>
        <w:t xml:space="preserve">che </w:t>
      </w:r>
      <w:r w:rsidR="00CE6645" w:rsidRPr="000E7F98">
        <w:rPr>
          <w:rFonts w:cs="Arial"/>
          <w:sz w:val="20"/>
          <w:szCs w:val="20"/>
        </w:rPr>
        <w:t>lo stesso progetto</w:t>
      </w:r>
      <w:r w:rsidRPr="000E7F98">
        <w:rPr>
          <w:rFonts w:cs="Arial"/>
          <w:sz w:val="20"/>
          <w:szCs w:val="20"/>
        </w:rPr>
        <w:t xml:space="preserve"> sarà conforme alle prescrizioni e le raccomandazioni riportate nella “Relazione di approfondimento valutativo del principio DNSH” allegata all’Avviso;</w:t>
      </w:r>
    </w:p>
    <w:p w14:paraId="6BFA2498" w14:textId="77777777" w:rsidR="00211C2B" w:rsidRPr="000E7F98" w:rsidRDefault="003A19B4" w:rsidP="00177B82">
      <w:pPr>
        <w:pStyle w:val="Paragrafoelenco"/>
        <w:numPr>
          <w:ilvl w:val="1"/>
          <w:numId w:val="287"/>
        </w:numPr>
        <w:spacing w:after="120" w:line="250" w:lineRule="auto"/>
        <w:ind w:left="284" w:right="-285"/>
        <w:contextualSpacing w:val="0"/>
        <w:jc w:val="both"/>
        <w:rPr>
          <w:rFonts w:cs="Arial"/>
          <w:sz w:val="20"/>
          <w:szCs w:val="20"/>
        </w:rPr>
      </w:pPr>
      <w:r w:rsidRPr="000E7F98">
        <w:rPr>
          <w:rFonts w:cs="Arial"/>
          <w:sz w:val="20"/>
          <w:szCs w:val="20"/>
        </w:rPr>
        <w:t>di impegnarsi a conservare in originale sino all’integrale rimborso del finanziamento tutta la documentazione relativa alle spese ammissibili e a fornire tale documentazione, ai fini dei controlli effettuati dagli organi competenti, qualora richiesto in sede di verifica di conformità sul principio DNSH.</w:t>
      </w:r>
    </w:p>
    <w:p w14:paraId="4C99B9EA" w14:textId="77777777" w:rsidR="007459C9" w:rsidRPr="000E7F98" w:rsidRDefault="007459C9" w:rsidP="00177B82">
      <w:pPr>
        <w:ind w:right="-285"/>
        <w:jc w:val="both"/>
        <w:rPr>
          <w:rFonts w:cs="Arial"/>
          <w:sz w:val="6"/>
          <w:szCs w:val="6"/>
        </w:rPr>
      </w:pPr>
    </w:p>
    <w:p w14:paraId="11FA9C74" w14:textId="2FB4F7F8" w:rsidR="00211C2B" w:rsidRPr="000E7F98" w:rsidRDefault="003A19B4" w:rsidP="00177B82">
      <w:pPr>
        <w:ind w:right="-285"/>
        <w:jc w:val="both"/>
        <w:rPr>
          <w:rFonts w:cs="Arial"/>
          <w:sz w:val="20"/>
          <w:szCs w:val="20"/>
        </w:rPr>
      </w:pPr>
      <w:r w:rsidRPr="000E7F98">
        <w:rPr>
          <w:rFonts w:cs="Arial"/>
          <w:sz w:val="20"/>
          <w:szCs w:val="20"/>
        </w:rPr>
        <w:t>A tal fine, in conformità con le indicazioni di cui alla nota EGESIF_21-0025-00 del 27/09/2021 e ss.mm.ii. ed in coerenza con le metodologie definite dall’Autorità di Gestione del PR FESR 2021-2027 di cui alla nota prot. 10135 del 02.08.2024 del Dipartimento della Programmazione della Regione Siciliana ed i risultati della VAS, che lo stessa programma di investimenti prevede interventi ricadenti nelle seguenti fattispecie previste dalla Circolare MEF-RGS n. 22 del 14 maggio 2024 e ss.mm.ii. per ciascuna delle quali si acclude alla presente la corrispondente check-list di autovalutazione ex-ante:</w:t>
      </w:r>
    </w:p>
    <w:tbl>
      <w:tblPr>
        <w:tblW w:w="1026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436"/>
        <w:gridCol w:w="764"/>
        <w:gridCol w:w="1064"/>
      </w:tblGrid>
      <w:tr w:rsidR="00211C2B" w:rsidRPr="000E7F98" w14:paraId="746E0D11" w14:textId="77777777" w:rsidTr="00177B82">
        <w:trPr>
          <w:trHeight w:val="689"/>
        </w:trPr>
        <w:tc>
          <w:tcPr>
            <w:tcW w:w="102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0CA4F" w14:textId="77777777" w:rsidR="00211C2B" w:rsidRPr="000E7F98" w:rsidRDefault="003A19B4" w:rsidP="00823BA7">
            <w:pPr>
              <w:widowControl w:val="0"/>
              <w:spacing w:after="0" w:line="264" w:lineRule="auto"/>
              <w:rPr>
                <w:rFonts w:cs="Calibri"/>
                <w:sz w:val="18"/>
                <w:szCs w:val="18"/>
                <w:u w:val="single"/>
              </w:rPr>
            </w:pPr>
            <w:r w:rsidRPr="000E7F98">
              <w:rPr>
                <w:rFonts w:cs="Calibri"/>
                <w:sz w:val="18"/>
                <w:szCs w:val="18"/>
                <w:u w:val="single"/>
              </w:rPr>
              <w:t>In relazione alla natura e tipologia di interventi ammissibili di cui si prevede la realizzazione nell’ambito del programma di investimenti candidato alle agevolazioni, indicare la/le scheda/e pertinenti, ciascuna delle quali dovrà essere debitamente compilata ed acclusa alla presente dichiarazione*</w:t>
            </w:r>
          </w:p>
        </w:tc>
      </w:tr>
      <w:tr w:rsidR="00211C2B" w:rsidRPr="000E7F98" w14:paraId="084FF752" w14:textId="77777777" w:rsidTr="00177B82">
        <w:trPr>
          <w:trHeight w:val="229"/>
        </w:trPr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8333F" w14:textId="77777777" w:rsidR="00211C2B" w:rsidRPr="000E7F98" w:rsidRDefault="003A19B4" w:rsidP="00823BA7">
            <w:pPr>
              <w:widowControl w:val="0"/>
              <w:spacing w:after="0" w:line="264" w:lineRule="auto"/>
              <w:rPr>
                <w:rFonts w:cs="Calibri"/>
                <w:b/>
                <w:bCs/>
                <w:sz w:val="18"/>
                <w:szCs w:val="18"/>
                <w:u w:val="single"/>
              </w:rPr>
            </w:pPr>
            <w:r w:rsidRPr="000E7F98">
              <w:rPr>
                <w:rFonts w:cs="Calibri"/>
                <w:b/>
                <w:bCs/>
                <w:sz w:val="18"/>
                <w:szCs w:val="18"/>
                <w:u w:val="single"/>
              </w:rPr>
              <w:t>Denominazione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2CB49" w14:textId="77777777" w:rsidR="00211C2B" w:rsidRPr="000E7F98" w:rsidRDefault="003A19B4" w:rsidP="00823BA7">
            <w:pPr>
              <w:widowControl w:val="0"/>
              <w:spacing w:after="0" w:line="264" w:lineRule="auto"/>
              <w:jc w:val="center"/>
              <w:rPr>
                <w:rFonts w:cs="Calibri"/>
                <w:b/>
                <w:bCs/>
                <w:sz w:val="18"/>
                <w:szCs w:val="18"/>
                <w:u w:val="single"/>
              </w:rPr>
            </w:pPr>
            <w:r w:rsidRPr="000E7F98">
              <w:rPr>
                <w:rFonts w:cs="Calibri"/>
                <w:b/>
                <w:bCs/>
                <w:sz w:val="18"/>
                <w:szCs w:val="18"/>
                <w:u w:val="single"/>
              </w:rPr>
              <w:t>SI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D695D" w14:textId="77777777" w:rsidR="00211C2B" w:rsidRPr="000E7F98" w:rsidRDefault="003A19B4" w:rsidP="00823BA7">
            <w:pPr>
              <w:widowControl w:val="0"/>
              <w:spacing w:after="0" w:line="264" w:lineRule="auto"/>
              <w:jc w:val="center"/>
              <w:rPr>
                <w:rFonts w:cs="Calibri"/>
                <w:b/>
                <w:bCs/>
                <w:sz w:val="18"/>
                <w:szCs w:val="18"/>
                <w:u w:val="single"/>
              </w:rPr>
            </w:pPr>
            <w:r w:rsidRPr="000E7F98">
              <w:rPr>
                <w:rFonts w:cs="Calibri"/>
                <w:b/>
                <w:bCs/>
                <w:sz w:val="18"/>
                <w:szCs w:val="18"/>
                <w:u w:val="single"/>
              </w:rPr>
              <w:t>NO</w:t>
            </w:r>
          </w:p>
        </w:tc>
      </w:tr>
      <w:tr w:rsidR="00211C2B" w:rsidRPr="000E7F98" w14:paraId="377CF600" w14:textId="77777777" w:rsidTr="00177B82">
        <w:trPr>
          <w:trHeight w:val="229"/>
        </w:trPr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FB2CB" w14:textId="77777777" w:rsidR="00211C2B" w:rsidRPr="000E7F98" w:rsidRDefault="003A19B4" w:rsidP="00823BA7">
            <w:pPr>
              <w:widowControl w:val="0"/>
              <w:spacing w:after="0" w:line="264" w:lineRule="auto"/>
              <w:rPr>
                <w:rFonts w:cs="Calibri"/>
                <w:sz w:val="18"/>
                <w:szCs w:val="18"/>
                <w:u w:val="single"/>
              </w:rPr>
            </w:pPr>
            <w:r w:rsidRPr="000E7F98">
              <w:rPr>
                <w:rFonts w:cs="Calibri"/>
                <w:sz w:val="18"/>
                <w:szCs w:val="18"/>
                <w:u w:val="single"/>
              </w:rPr>
              <w:t>Scheda 3 – Acquisto, Leasing e noleggio di computer e apparecchiature elettriche ed elettroniche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B03D2" w14:textId="77777777" w:rsidR="00211C2B" w:rsidRPr="000E7F98" w:rsidRDefault="00211C2B" w:rsidP="00823BA7">
            <w:pPr>
              <w:widowControl w:val="0"/>
              <w:spacing w:after="0" w:line="264" w:lineRule="auto"/>
              <w:rPr>
                <w:rFonts w:cs="Calibri"/>
                <w:sz w:val="18"/>
                <w:szCs w:val="18"/>
                <w:u w:val="singl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E3C53" w14:textId="77777777" w:rsidR="00211C2B" w:rsidRPr="000E7F98" w:rsidRDefault="00211C2B" w:rsidP="00823BA7">
            <w:pPr>
              <w:widowControl w:val="0"/>
              <w:spacing w:after="0" w:line="264" w:lineRule="auto"/>
              <w:rPr>
                <w:rFonts w:cs="Calibri"/>
                <w:sz w:val="18"/>
                <w:szCs w:val="18"/>
                <w:u w:val="single"/>
              </w:rPr>
            </w:pPr>
          </w:p>
        </w:tc>
      </w:tr>
      <w:tr w:rsidR="00211C2B" w:rsidRPr="000E7F98" w14:paraId="332A8693" w14:textId="77777777" w:rsidTr="00177B82">
        <w:trPr>
          <w:trHeight w:val="229"/>
        </w:trPr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625AB" w14:textId="77777777" w:rsidR="00211C2B" w:rsidRPr="000E7F98" w:rsidRDefault="003A19B4" w:rsidP="00823BA7">
            <w:pPr>
              <w:widowControl w:val="0"/>
              <w:spacing w:after="0" w:line="264" w:lineRule="auto"/>
              <w:rPr>
                <w:rFonts w:cs="Calibri"/>
                <w:sz w:val="18"/>
                <w:szCs w:val="18"/>
                <w:u w:val="single"/>
              </w:rPr>
            </w:pPr>
            <w:r w:rsidRPr="000E7F98">
              <w:rPr>
                <w:rFonts w:cs="Calibri"/>
                <w:sz w:val="18"/>
                <w:szCs w:val="18"/>
                <w:u w:val="single"/>
              </w:rPr>
              <w:t>Scheda 6 – Servizi informatici di hosting e cloud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FF42D" w14:textId="77777777" w:rsidR="00211C2B" w:rsidRPr="000E7F98" w:rsidRDefault="00211C2B" w:rsidP="00823BA7">
            <w:pPr>
              <w:widowControl w:val="0"/>
              <w:spacing w:after="0" w:line="264" w:lineRule="auto"/>
              <w:rPr>
                <w:rFonts w:cs="Calibri"/>
                <w:sz w:val="18"/>
                <w:szCs w:val="18"/>
                <w:u w:val="singl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74122" w14:textId="77777777" w:rsidR="00211C2B" w:rsidRPr="000E7F98" w:rsidRDefault="00211C2B" w:rsidP="00823BA7">
            <w:pPr>
              <w:widowControl w:val="0"/>
              <w:spacing w:after="0" w:line="264" w:lineRule="auto"/>
              <w:rPr>
                <w:rFonts w:cs="Calibri"/>
                <w:sz w:val="18"/>
                <w:szCs w:val="18"/>
                <w:u w:val="single"/>
              </w:rPr>
            </w:pPr>
          </w:p>
        </w:tc>
      </w:tr>
      <w:tr w:rsidR="00211C2B" w:rsidRPr="000E7F98" w14:paraId="220F38C5" w14:textId="77777777" w:rsidTr="00177B82">
        <w:trPr>
          <w:trHeight w:val="229"/>
        </w:trPr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98B59" w14:textId="77777777" w:rsidR="00211C2B" w:rsidRPr="000E7F98" w:rsidRDefault="003A19B4" w:rsidP="00823BA7">
            <w:pPr>
              <w:widowControl w:val="0"/>
              <w:spacing w:after="0" w:line="264" w:lineRule="auto"/>
              <w:rPr>
                <w:rFonts w:cs="Calibri"/>
                <w:sz w:val="18"/>
                <w:szCs w:val="18"/>
                <w:u w:val="single"/>
              </w:rPr>
            </w:pPr>
            <w:r w:rsidRPr="000E7F98">
              <w:rPr>
                <w:rFonts w:cs="Calibri"/>
                <w:sz w:val="18"/>
                <w:szCs w:val="18"/>
                <w:u w:val="single"/>
              </w:rPr>
              <w:t>Scheda 8 – Data center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395EC" w14:textId="77777777" w:rsidR="00211C2B" w:rsidRPr="000E7F98" w:rsidRDefault="00211C2B" w:rsidP="00823BA7">
            <w:pPr>
              <w:widowControl w:val="0"/>
              <w:spacing w:after="0" w:line="264" w:lineRule="auto"/>
              <w:rPr>
                <w:rFonts w:cs="Calibri"/>
                <w:sz w:val="18"/>
                <w:szCs w:val="18"/>
                <w:u w:val="singl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B483D" w14:textId="77777777" w:rsidR="00211C2B" w:rsidRPr="000E7F98" w:rsidRDefault="00211C2B" w:rsidP="00823BA7">
            <w:pPr>
              <w:widowControl w:val="0"/>
              <w:spacing w:after="0" w:line="264" w:lineRule="auto"/>
              <w:rPr>
                <w:rFonts w:cs="Calibri"/>
                <w:sz w:val="18"/>
                <w:szCs w:val="18"/>
                <w:u w:val="single"/>
              </w:rPr>
            </w:pPr>
          </w:p>
        </w:tc>
      </w:tr>
      <w:tr w:rsidR="00211C2B" w:rsidRPr="000E7F98" w14:paraId="05053ABD" w14:textId="77777777" w:rsidTr="00177B82">
        <w:trPr>
          <w:trHeight w:val="229"/>
        </w:trPr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1AF50" w14:textId="77777777" w:rsidR="00211C2B" w:rsidRPr="000E7F98" w:rsidRDefault="003A19B4" w:rsidP="00823BA7">
            <w:pPr>
              <w:widowControl w:val="0"/>
              <w:spacing w:after="0" w:line="264" w:lineRule="auto"/>
              <w:rPr>
                <w:rFonts w:cs="Calibri"/>
                <w:sz w:val="18"/>
                <w:szCs w:val="18"/>
                <w:u w:val="single"/>
              </w:rPr>
            </w:pPr>
            <w:r w:rsidRPr="000E7F98">
              <w:rPr>
                <w:rFonts w:cs="Calibri"/>
                <w:sz w:val="18"/>
                <w:szCs w:val="18"/>
                <w:u w:val="single"/>
              </w:rPr>
              <w:t>Eventuali altre ritenute pertinenti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F706D" w14:textId="77777777" w:rsidR="00211C2B" w:rsidRPr="000E7F98" w:rsidRDefault="00211C2B" w:rsidP="00823BA7">
            <w:pPr>
              <w:widowControl w:val="0"/>
              <w:spacing w:after="0" w:line="264" w:lineRule="auto"/>
              <w:rPr>
                <w:rFonts w:cs="Calibri"/>
                <w:sz w:val="18"/>
                <w:szCs w:val="18"/>
                <w:u w:val="singl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8A956" w14:textId="77777777" w:rsidR="00211C2B" w:rsidRPr="000E7F98" w:rsidRDefault="00211C2B" w:rsidP="00823BA7">
            <w:pPr>
              <w:widowControl w:val="0"/>
              <w:spacing w:after="0" w:line="264" w:lineRule="auto"/>
              <w:rPr>
                <w:rFonts w:cs="Calibri"/>
                <w:sz w:val="18"/>
                <w:szCs w:val="18"/>
                <w:u w:val="single"/>
              </w:rPr>
            </w:pPr>
          </w:p>
        </w:tc>
      </w:tr>
      <w:tr w:rsidR="00211C2B" w:rsidRPr="000E7F98" w14:paraId="424960B8" w14:textId="77777777" w:rsidTr="00177B82">
        <w:trPr>
          <w:trHeight w:val="229"/>
        </w:trPr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B06C1" w14:textId="77777777" w:rsidR="00211C2B" w:rsidRPr="000E7F98" w:rsidRDefault="003A19B4" w:rsidP="00823BA7">
            <w:pPr>
              <w:widowControl w:val="0"/>
              <w:spacing w:after="0" w:line="264" w:lineRule="auto"/>
              <w:rPr>
                <w:rFonts w:cs="Calibri"/>
                <w:sz w:val="18"/>
                <w:szCs w:val="18"/>
                <w:u w:val="single"/>
              </w:rPr>
            </w:pPr>
            <w:r w:rsidRPr="000E7F98">
              <w:rPr>
                <w:rFonts w:cs="Calibri"/>
                <w:sz w:val="18"/>
                <w:szCs w:val="18"/>
                <w:u w:val="single"/>
              </w:rPr>
              <w:t>Scheda 26 – Finanziamenti a impresa e ricerca (sezioni pertinenti)</w:t>
            </w:r>
          </w:p>
        </w:tc>
        <w:tc>
          <w:tcPr>
            <w:tcW w:w="1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EE664" w14:textId="77777777" w:rsidR="00211C2B" w:rsidRPr="000E7F98" w:rsidRDefault="003A19B4" w:rsidP="00823BA7">
            <w:pPr>
              <w:widowControl w:val="0"/>
              <w:spacing w:after="0" w:line="264" w:lineRule="auto"/>
              <w:jc w:val="center"/>
              <w:rPr>
                <w:rFonts w:cs="Calibri"/>
                <w:sz w:val="18"/>
                <w:szCs w:val="18"/>
                <w:u w:val="single"/>
              </w:rPr>
            </w:pPr>
            <w:r w:rsidRPr="000E7F98">
              <w:rPr>
                <w:rFonts w:cs="Calibri"/>
                <w:sz w:val="18"/>
                <w:szCs w:val="18"/>
                <w:u w:val="single"/>
              </w:rPr>
              <w:t>SEMPRE</w:t>
            </w:r>
          </w:p>
        </w:tc>
      </w:tr>
    </w:tbl>
    <w:p w14:paraId="14105D3F" w14:textId="77777777" w:rsidR="00211C2B" w:rsidRPr="000E7F98" w:rsidRDefault="003A19B4" w:rsidP="00177B82">
      <w:pPr>
        <w:ind w:right="-285"/>
        <w:jc w:val="both"/>
        <w:rPr>
          <w:rFonts w:cs="Arial"/>
          <w:sz w:val="18"/>
          <w:szCs w:val="18"/>
          <w:u w:val="single"/>
        </w:rPr>
      </w:pPr>
      <w:r w:rsidRPr="000E7F98">
        <w:rPr>
          <w:rFonts w:cs="Arial"/>
          <w:sz w:val="18"/>
          <w:szCs w:val="18"/>
          <w:u w:val="single"/>
        </w:rPr>
        <w:t>* Si segnala che le schede di cui alla Circolare MEF-RGS n. 22/2024 andranno compilate limitatamente alla sola sezione “ex-ante” e che per quelle che prevedano due distinti regimi, andrà compilata sempre ed esclusivamente la sezioni di cui al “Regime 2”.</w:t>
      </w:r>
    </w:p>
    <w:p w14:paraId="51F9B193" w14:textId="77777777" w:rsidR="00177B82" w:rsidRDefault="00177B82" w:rsidP="00823BA7">
      <w:pPr>
        <w:rPr>
          <w:rFonts w:ascii="Calibri Light" w:hAnsi="Calibri Light" w:cs="Calibri Light"/>
          <w:sz w:val="19"/>
          <w:szCs w:val="19"/>
        </w:rPr>
      </w:pPr>
    </w:p>
    <w:p w14:paraId="52D5EAAA" w14:textId="642747C8" w:rsidR="00211C2B" w:rsidRPr="000E7F98" w:rsidRDefault="003A19B4" w:rsidP="00823BA7">
      <w:r w:rsidRPr="000E7F98">
        <w:rPr>
          <w:rFonts w:ascii="Calibri Light" w:hAnsi="Calibri Light" w:cs="Calibri Light"/>
          <w:sz w:val="19"/>
          <w:szCs w:val="19"/>
        </w:rPr>
        <w:t>Data _________________________________</w:t>
      </w:r>
      <w:r w:rsidRPr="000E7F98">
        <w:rPr>
          <w:rFonts w:ascii="Calibri Light" w:hAnsi="Calibri Light" w:cs="Calibri Light"/>
          <w:sz w:val="19"/>
          <w:szCs w:val="19"/>
        </w:rPr>
        <w:tab/>
      </w:r>
      <w:r w:rsidRPr="000E7F98">
        <w:rPr>
          <w:rFonts w:ascii="Calibri Light" w:hAnsi="Calibri Light" w:cs="Calibri Light"/>
          <w:sz w:val="19"/>
          <w:szCs w:val="19"/>
        </w:rPr>
        <w:tab/>
      </w:r>
      <w:r w:rsidRPr="000E7F98">
        <w:rPr>
          <w:rFonts w:ascii="Calibri Light" w:hAnsi="Calibri Light" w:cs="Calibri Light"/>
          <w:sz w:val="19"/>
          <w:szCs w:val="19"/>
        </w:rPr>
        <w:tab/>
      </w:r>
      <w:r w:rsidRPr="000E7F98">
        <w:rPr>
          <w:rFonts w:ascii="Calibri Light" w:hAnsi="Calibri Light" w:cs="Calibri Light"/>
          <w:sz w:val="19"/>
          <w:szCs w:val="19"/>
        </w:rPr>
        <w:tab/>
      </w:r>
      <w:r w:rsidRPr="000E7F98">
        <w:rPr>
          <w:rFonts w:ascii="Calibri Light" w:hAnsi="Calibri Light" w:cs="Calibri Light"/>
          <w:sz w:val="19"/>
          <w:szCs w:val="19"/>
        </w:rPr>
        <w:tab/>
      </w:r>
      <w:r w:rsidRPr="000E7F98">
        <w:rPr>
          <w:rFonts w:ascii="Calibri Light" w:hAnsi="Calibri Light" w:cs="Calibri Light"/>
          <w:sz w:val="19"/>
          <w:szCs w:val="19"/>
        </w:rPr>
        <w:tab/>
      </w:r>
      <w:r w:rsidRPr="000E7F98">
        <w:rPr>
          <w:rFonts w:ascii="Calibri Light" w:hAnsi="Calibri Light" w:cs="Calibri Light"/>
          <w:b/>
          <w:bCs/>
          <w:sz w:val="19"/>
          <w:szCs w:val="19"/>
        </w:rPr>
        <w:t xml:space="preserve">                        </w:t>
      </w:r>
      <w:r w:rsidRPr="000E7F98">
        <w:rPr>
          <w:rFonts w:ascii="Calibri Light" w:hAnsi="Calibri Light" w:cs="Calibri Light"/>
          <w:b/>
          <w:bCs/>
          <w:sz w:val="19"/>
          <w:szCs w:val="19"/>
          <w:u w:val="single"/>
        </w:rPr>
        <w:t>Firma</w:t>
      </w:r>
      <w:r w:rsidRPr="000E7F98">
        <w:rPr>
          <w:b/>
          <w:bCs/>
          <w:sz w:val="19"/>
          <w:szCs w:val="19"/>
          <w:u w:val="single"/>
        </w:rPr>
        <w:t xml:space="preserve"> </w:t>
      </w:r>
      <w:r w:rsidRPr="000E7F98">
        <w:rPr>
          <w:sz w:val="19"/>
          <w:szCs w:val="19"/>
          <w:u w:val="single"/>
        </w:rPr>
        <w:t>digitale</w:t>
      </w:r>
    </w:p>
    <w:p w14:paraId="73985F1C" w14:textId="77777777" w:rsidR="00211C2B" w:rsidRPr="000E7F98" w:rsidRDefault="003A19B4" w:rsidP="00823BA7">
      <w:pPr>
        <w:spacing w:line="247" w:lineRule="auto"/>
        <w:ind w:left="6946"/>
        <w:jc w:val="center"/>
      </w:pPr>
      <w:r w:rsidRPr="000E7F98">
        <w:rPr>
          <w:i/>
          <w:iCs/>
          <w:sz w:val="19"/>
          <w:szCs w:val="19"/>
        </w:rPr>
        <w:t xml:space="preserve">             (legale rappresentante)</w:t>
      </w:r>
    </w:p>
    <w:p w14:paraId="3785AFD5" w14:textId="77777777" w:rsidR="00211C2B" w:rsidRDefault="00211C2B" w:rsidP="00823BA7">
      <w:pPr>
        <w:spacing w:line="247" w:lineRule="auto"/>
        <w:rPr>
          <w:i/>
          <w:iCs/>
          <w:sz w:val="19"/>
          <w:szCs w:val="19"/>
        </w:rPr>
      </w:pPr>
    </w:p>
    <w:p w14:paraId="5D3996EB" w14:textId="77777777" w:rsidR="00EF331B" w:rsidRDefault="00EF331B" w:rsidP="00823BA7">
      <w:pPr>
        <w:spacing w:line="247" w:lineRule="auto"/>
        <w:rPr>
          <w:i/>
          <w:iCs/>
          <w:sz w:val="19"/>
          <w:szCs w:val="19"/>
        </w:rPr>
      </w:pPr>
    </w:p>
    <w:p w14:paraId="42360C0D" w14:textId="77777777" w:rsidR="00EF331B" w:rsidRDefault="00EF331B" w:rsidP="00823BA7">
      <w:pPr>
        <w:spacing w:line="247" w:lineRule="auto"/>
        <w:rPr>
          <w:i/>
          <w:iCs/>
          <w:sz w:val="19"/>
          <w:szCs w:val="19"/>
        </w:rPr>
      </w:pPr>
    </w:p>
    <w:p w14:paraId="6A8FD349" w14:textId="77777777" w:rsidR="00177B82" w:rsidRDefault="00177B82" w:rsidP="00823BA7">
      <w:pPr>
        <w:spacing w:line="247" w:lineRule="auto"/>
        <w:rPr>
          <w:i/>
          <w:iCs/>
          <w:sz w:val="19"/>
          <w:szCs w:val="19"/>
        </w:rPr>
      </w:pPr>
    </w:p>
    <w:p w14:paraId="43405325" w14:textId="77777777" w:rsidR="00177B82" w:rsidRDefault="00177B82" w:rsidP="00823BA7">
      <w:pPr>
        <w:spacing w:line="247" w:lineRule="auto"/>
        <w:rPr>
          <w:i/>
          <w:iCs/>
          <w:sz w:val="19"/>
          <w:szCs w:val="19"/>
        </w:rPr>
      </w:pPr>
    </w:p>
    <w:p w14:paraId="612B133E" w14:textId="77777777" w:rsidR="00177B82" w:rsidRDefault="00177B82" w:rsidP="00823BA7">
      <w:pPr>
        <w:spacing w:line="247" w:lineRule="auto"/>
        <w:rPr>
          <w:i/>
          <w:iCs/>
          <w:sz w:val="19"/>
          <w:szCs w:val="19"/>
        </w:rPr>
      </w:pPr>
    </w:p>
    <w:p w14:paraId="04B7CE06" w14:textId="77777777" w:rsidR="00177B82" w:rsidRPr="000E7F98" w:rsidRDefault="00177B82" w:rsidP="00823BA7">
      <w:pPr>
        <w:spacing w:line="247" w:lineRule="auto"/>
        <w:rPr>
          <w:i/>
          <w:iCs/>
          <w:sz w:val="19"/>
          <w:szCs w:val="19"/>
        </w:rPr>
      </w:pPr>
    </w:p>
    <w:p w14:paraId="48DFD443" w14:textId="77777777" w:rsidR="00EF11FA" w:rsidRPr="000E7F98" w:rsidRDefault="00EF11FA" w:rsidP="00823BA7">
      <w:pPr>
        <w:spacing w:line="247" w:lineRule="auto"/>
        <w:rPr>
          <w:i/>
          <w:iCs/>
          <w:sz w:val="19"/>
          <w:szCs w:val="19"/>
        </w:rPr>
      </w:pPr>
    </w:p>
    <w:p w14:paraId="750B2290" w14:textId="77777777" w:rsidR="00EF11FA" w:rsidRPr="000E7F98" w:rsidRDefault="00EF11FA" w:rsidP="00823BA7">
      <w:pPr>
        <w:spacing w:line="247" w:lineRule="auto"/>
        <w:rPr>
          <w:i/>
          <w:iCs/>
          <w:sz w:val="19"/>
          <w:szCs w:val="19"/>
        </w:rPr>
      </w:pPr>
    </w:p>
    <w:p w14:paraId="75A0EAD9" w14:textId="77777777" w:rsidR="002D29ED" w:rsidRPr="000E7F98" w:rsidRDefault="003A19B4" w:rsidP="00823BA7">
      <w:pPr>
        <w:jc w:val="center"/>
        <w:rPr>
          <w:rFonts w:cs="Arial"/>
          <w:b/>
          <w:bCs/>
          <w:sz w:val="20"/>
          <w:u w:val="single"/>
        </w:rPr>
      </w:pPr>
      <w:r w:rsidRPr="000E7F98">
        <w:rPr>
          <w:rFonts w:cs="Arial"/>
          <w:b/>
          <w:bCs/>
          <w:sz w:val="20"/>
          <w:u w:val="single"/>
        </w:rPr>
        <w:t xml:space="preserve">SEZIONE DA COMPILARE A CURA DEL PROFESSIONISTA </w:t>
      </w:r>
    </w:p>
    <w:p w14:paraId="1EB73F32" w14:textId="6A224014" w:rsidR="00211C2B" w:rsidRPr="000E7F98" w:rsidRDefault="003A19B4" w:rsidP="00823BA7">
      <w:pPr>
        <w:jc w:val="center"/>
        <w:rPr>
          <w:rFonts w:cs="Arial"/>
          <w:b/>
          <w:bCs/>
          <w:sz w:val="20"/>
          <w:u w:val="single"/>
        </w:rPr>
      </w:pPr>
      <w:r w:rsidRPr="000E7F98">
        <w:rPr>
          <w:rFonts w:cs="Arial"/>
          <w:b/>
          <w:bCs/>
          <w:sz w:val="20"/>
          <w:u w:val="single"/>
        </w:rPr>
        <w:t>INCARICATO DELL’ASSEVERAZIONE IN SEDE TECNICA</w:t>
      </w:r>
    </w:p>
    <w:p w14:paraId="0D109C96" w14:textId="6167F43B" w:rsidR="008708DE" w:rsidRPr="000E7F98" w:rsidRDefault="008708DE" w:rsidP="00823BA7">
      <w:pPr>
        <w:jc w:val="center"/>
        <w:rPr>
          <w:rFonts w:cs="Arial"/>
          <w:i/>
          <w:iCs/>
          <w:sz w:val="16"/>
          <w:szCs w:val="16"/>
        </w:rPr>
      </w:pPr>
      <w:r w:rsidRPr="000E7F98">
        <w:rPr>
          <w:rFonts w:cs="Arial"/>
          <w:i/>
          <w:iCs/>
          <w:sz w:val="16"/>
          <w:szCs w:val="16"/>
        </w:rPr>
        <w:t>ALLEGATO B) AL MODULO DI DOMANDA PER L’AMMISSIONE AL FINANZIAMENTO</w:t>
      </w:r>
    </w:p>
    <w:p w14:paraId="77001935" w14:textId="77777777" w:rsidR="00211C2B" w:rsidRPr="000E7F98" w:rsidRDefault="00211C2B" w:rsidP="00823BA7">
      <w:pPr>
        <w:jc w:val="both"/>
        <w:rPr>
          <w:rFonts w:cs="Arial"/>
        </w:rPr>
      </w:pPr>
    </w:p>
    <w:p w14:paraId="59D4015C" w14:textId="2BDA0A4A" w:rsidR="00211C2B" w:rsidRPr="000E7F98" w:rsidRDefault="003A19B4" w:rsidP="00823BA7">
      <w:pPr>
        <w:jc w:val="both"/>
        <w:rPr>
          <w:rFonts w:cs="Arial"/>
        </w:rPr>
      </w:pPr>
      <w:r w:rsidRPr="000E7F98">
        <w:rPr>
          <w:rFonts w:cs="Arial"/>
        </w:rPr>
        <w:t>I</w:t>
      </w:r>
      <w:r w:rsidR="006D3C17" w:rsidRPr="000E7F98">
        <w:rPr>
          <w:rFonts w:cs="Arial"/>
        </w:rPr>
        <w:t>/La</w:t>
      </w:r>
      <w:r w:rsidRPr="000E7F98">
        <w:rPr>
          <w:rFonts w:cs="Arial"/>
        </w:rPr>
        <w:t xml:space="preserve"> sottoscritto</w:t>
      </w:r>
      <w:r w:rsidR="006D3C17" w:rsidRPr="000E7F98">
        <w:rPr>
          <w:rFonts w:cs="Arial"/>
        </w:rPr>
        <w:t>/a</w:t>
      </w:r>
      <w:r w:rsidRPr="000E7F98">
        <w:rPr>
          <w:rFonts w:cs="Arial"/>
        </w:rPr>
        <w:t xml:space="preserve">…………………….., nato/a </w:t>
      </w:r>
      <w:proofErr w:type="spellStart"/>
      <w:r w:rsidRPr="000E7F98">
        <w:rPr>
          <w:rFonts w:cs="Arial"/>
        </w:rPr>
        <w:t>a</w:t>
      </w:r>
      <w:proofErr w:type="spellEnd"/>
      <w:r w:rsidRPr="000E7F98">
        <w:rPr>
          <w:rFonts w:cs="Arial"/>
        </w:rPr>
        <w:t xml:space="preserve"> …………………………………………………… (…………), il ……………………………………… CF …………………………………………………… residente a ……………………………………………………… (………) in via ……………………………………………………………… n. ………………, in possesso delle seguenti abilitazioni professionali che lo abilitano a rilasciare la presente dichiarazione, in qualità di incaricato dal Soggetto richiedente, consapevole delle responsabilità penali cui possono andare incontro in caso di dichiarazioni mendaci, ai sensi e per gli effetti dell’art. 76 del D.P.R. 28 dicembre 2000, n. 445,</w:t>
      </w:r>
    </w:p>
    <w:p w14:paraId="3545110C" w14:textId="77777777" w:rsidR="00211C2B" w:rsidRPr="000E7F98" w:rsidRDefault="003A19B4" w:rsidP="00823BA7">
      <w:pPr>
        <w:jc w:val="center"/>
        <w:rPr>
          <w:rFonts w:cs="Arial"/>
          <w:b/>
          <w:bCs/>
        </w:rPr>
      </w:pPr>
      <w:r w:rsidRPr="000E7F98">
        <w:rPr>
          <w:rFonts w:cs="Arial"/>
          <w:b/>
          <w:bCs/>
        </w:rPr>
        <w:t>DICHIARO</w:t>
      </w:r>
    </w:p>
    <w:p w14:paraId="35ABBF0B" w14:textId="77777777" w:rsidR="00211C2B" w:rsidRPr="000E7F98" w:rsidRDefault="003A19B4" w:rsidP="00823BA7">
      <w:pPr>
        <w:pStyle w:val="Paragrafoelenco"/>
        <w:numPr>
          <w:ilvl w:val="1"/>
          <w:numId w:val="46"/>
        </w:numPr>
        <w:ind w:left="284" w:firstLine="0"/>
        <w:jc w:val="both"/>
        <w:rPr>
          <w:rFonts w:cs="Arial"/>
        </w:rPr>
      </w:pPr>
      <w:r w:rsidRPr="000E7F98">
        <w:rPr>
          <w:rFonts w:cs="Arial"/>
        </w:rPr>
        <w:t>che il sottoscritto non intrattiene relazioni parentali e/o di altra natura che possano comportare il difetto di terzietà nei confronti del Soggetto proponente;</w:t>
      </w:r>
    </w:p>
    <w:p w14:paraId="18CCDFFE" w14:textId="33FB3680" w:rsidR="00211C2B" w:rsidRPr="000E7F98" w:rsidRDefault="003A19B4" w:rsidP="00823BA7">
      <w:pPr>
        <w:pStyle w:val="Paragrafoelenco"/>
        <w:numPr>
          <w:ilvl w:val="1"/>
          <w:numId w:val="46"/>
        </w:numPr>
        <w:ind w:left="284" w:firstLine="0"/>
        <w:jc w:val="both"/>
      </w:pPr>
      <w:r w:rsidRPr="000E7F98">
        <w:rPr>
          <w:rFonts w:cs="Arial"/>
        </w:rPr>
        <w:t>che alla stregua delle valutazioni e delle verifiche da me effettuate in sede tecnica sulla scorta degli elementi informativi disponibili in ordine al programma di investimenti candidato dal Soggetto proponente alle agevolazioni dell’Avviso Avviso “</w:t>
      </w:r>
      <w:r w:rsidR="00623EFB" w:rsidRPr="000E7F98">
        <w:rPr>
          <w:rFonts w:cs="Arial"/>
        </w:rPr>
        <w:t>Ripresa Sicilia Plus</w:t>
      </w:r>
      <w:r w:rsidRPr="000E7F98">
        <w:rPr>
          <w:rFonts w:cs="Arial"/>
        </w:rPr>
        <w:t>”, le informazioni rilasciate dallo stesso Soggetto proponente in ordine al rispetto dei principi di “non arrecare danno significativo per l’ambiente” (</w:t>
      </w:r>
      <w:r w:rsidRPr="000E7F98">
        <w:rPr>
          <w:rFonts w:cs="Arial"/>
          <w:i/>
          <w:iCs/>
        </w:rPr>
        <w:t>DNSH</w:t>
      </w:r>
      <w:r w:rsidRPr="000E7F98">
        <w:rPr>
          <w:rFonts w:cs="Arial"/>
        </w:rPr>
        <w:t>) di cui all’art. 17 del Reg. UE n. 2020/852</w:t>
      </w:r>
      <w:r w:rsidRPr="000E7F98">
        <w:rPr>
          <w:rFonts w:cs="Arial"/>
          <w:strike/>
        </w:rPr>
        <w:t xml:space="preserve"> </w:t>
      </w:r>
      <w:r w:rsidRPr="000E7F98">
        <w:rPr>
          <w:rFonts w:cs="Arial"/>
        </w:rPr>
        <w:t>corrispondono al vero.</w:t>
      </w:r>
    </w:p>
    <w:p w14:paraId="1F60ED0E" w14:textId="77777777" w:rsidR="00211C2B" w:rsidRPr="000E7F98" w:rsidRDefault="003A19B4" w:rsidP="00823BA7">
      <w:pPr>
        <w:jc w:val="both"/>
        <w:rPr>
          <w:rFonts w:cs="Arial"/>
        </w:rPr>
      </w:pPr>
      <w:r w:rsidRPr="000E7F98">
        <w:rPr>
          <w:rFonts w:cs="Arial"/>
        </w:rPr>
        <w:t>A tal fine, allego alla presente le schede di autovalutazione di cui alla Circolare MEF-RGS n. 22 del 14 maggio 2024 e ss.mm.ii. che – in ragione delle specifiche caratteristiche e peculiarità degli interventi di cui il Soggetto proponente prevede la realizzazione nell’ambito del programma di investimenti candidato alle agevolazioni del presente Avviso – si ritiene possano risultare pertinenti ed interessate dal rispetto dei succitati principi di tutela ambientale.</w:t>
      </w:r>
    </w:p>
    <w:p w14:paraId="6472F213" w14:textId="77777777" w:rsidR="00211C2B" w:rsidRPr="000E7F98" w:rsidRDefault="00211C2B" w:rsidP="00823BA7">
      <w:pPr>
        <w:rPr>
          <w:szCs w:val="24"/>
        </w:rPr>
      </w:pPr>
    </w:p>
    <w:p w14:paraId="28BDA163" w14:textId="77777777" w:rsidR="00211C2B" w:rsidRPr="000E7F98" w:rsidRDefault="003A19B4" w:rsidP="00823BA7">
      <w:pPr>
        <w:tabs>
          <w:tab w:val="left" w:pos="8080"/>
        </w:tabs>
      </w:pPr>
      <w:r w:rsidRPr="000E7F98">
        <w:rPr>
          <w:rFonts w:ascii="Calibri Light" w:hAnsi="Calibri Light" w:cs="Calibri Light"/>
          <w:szCs w:val="24"/>
        </w:rPr>
        <w:t>Data _________________________________</w:t>
      </w:r>
      <w:r w:rsidRPr="000E7F98">
        <w:rPr>
          <w:rFonts w:ascii="Calibri Light" w:hAnsi="Calibri Light" w:cs="Calibri Light"/>
          <w:szCs w:val="24"/>
        </w:rPr>
        <w:tab/>
      </w:r>
      <w:r w:rsidRPr="000E7F98">
        <w:rPr>
          <w:rFonts w:ascii="Calibri Light" w:hAnsi="Calibri Light" w:cs="Calibri Light"/>
          <w:szCs w:val="24"/>
        </w:rPr>
        <w:tab/>
      </w:r>
      <w:r w:rsidRPr="000E7F98">
        <w:rPr>
          <w:rFonts w:ascii="Calibri Light" w:hAnsi="Calibri Light" w:cs="Calibri Light"/>
          <w:szCs w:val="24"/>
        </w:rPr>
        <w:tab/>
      </w:r>
      <w:r w:rsidRPr="000E7F98">
        <w:rPr>
          <w:rFonts w:ascii="Calibri Light" w:hAnsi="Calibri Light" w:cs="Calibri Light"/>
          <w:szCs w:val="24"/>
        </w:rPr>
        <w:tab/>
        <w:t>Firma</w:t>
      </w:r>
    </w:p>
    <w:p w14:paraId="0DE52EAE" w14:textId="77777777" w:rsidR="00211C2B" w:rsidRDefault="003A19B4" w:rsidP="00823BA7">
      <w:pPr>
        <w:tabs>
          <w:tab w:val="left" w:pos="15026"/>
        </w:tabs>
        <w:spacing w:line="247" w:lineRule="auto"/>
        <w:ind w:left="6946"/>
        <w:jc w:val="center"/>
      </w:pPr>
      <w:r w:rsidRPr="000E7F98">
        <w:rPr>
          <w:i/>
          <w:iCs/>
          <w:sz w:val="18"/>
          <w:szCs w:val="18"/>
        </w:rPr>
        <w:t>(professionista incaricato dal Soggetto aggregato)</w:t>
      </w:r>
    </w:p>
    <w:p w14:paraId="2C3C8947" w14:textId="77777777" w:rsidR="00211C2B" w:rsidRDefault="00211C2B" w:rsidP="00823BA7"/>
    <w:p w14:paraId="296B27E2" w14:textId="77777777" w:rsidR="00211C2B" w:rsidRDefault="00211C2B" w:rsidP="00823BA7"/>
    <w:p w14:paraId="0EE5E0B2" w14:textId="77777777" w:rsidR="00211C2B" w:rsidRDefault="00211C2B" w:rsidP="00823BA7"/>
    <w:p w14:paraId="23E9CD1B" w14:textId="77777777" w:rsidR="00211C2B" w:rsidRDefault="00211C2B" w:rsidP="00823BA7"/>
    <w:p w14:paraId="5B6E4060" w14:textId="77777777" w:rsidR="00211C2B" w:rsidRDefault="00211C2B" w:rsidP="00823BA7"/>
    <w:p w14:paraId="7A41B405" w14:textId="77777777" w:rsidR="00EF11FA" w:rsidRDefault="00EF11FA" w:rsidP="00823BA7"/>
    <w:p w14:paraId="10C879C4" w14:textId="1ACDDE22" w:rsidR="00E813EC" w:rsidRDefault="00E813EC" w:rsidP="00805C6F">
      <w:pPr>
        <w:ind w:firstLine="851"/>
      </w:pPr>
    </w:p>
    <w:p w14:paraId="03BDA03B" w14:textId="77777777" w:rsidR="00EF331B" w:rsidRDefault="00EF331B" w:rsidP="00805C6F">
      <w:pPr>
        <w:ind w:firstLine="851"/>
      </w:pPr>
    </w:p>
    <w:sectPr w:rsidR="00EF331B" w:rsidSect="00823BA7">
      <w:headerReference w:type="first" r:id="rId8"/>
      <w:type w:val="continuous"/>
      <w:pgSz w:w="11906" w:h="16838"/>
      <w:pgMar w:top="1276" w:right="1134" w:bottom="0" w:left="85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369B2A" w14:textId="77777777" w:rsidR="00011990" w:rsidRDefault="00011990">
      <w:pPr>
        <w:spacing w:after="0" w:line="240" w:lineRule="auto"/>
      </w:pPr>
      <w:r>
        <w:separator/>
      </w:r>
    </w:p>
  </w:endnote>
  <w:endnote w:type="continuationSeparator" w:id="0">
    <w:p w14:paraId="26FAF801" w14:textId="77777777" w:rsidR="00011990" w:rsidRDefault="00011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8A32FA" w14:textId="77777777" w:rsidR="00011990" w:rsidRDefault="00011990">
      <w:pPr>
        <w:rPr>
          <w:sz w:val="12"/>
        </w:rPr>
      </w:pPr>
      <w:r>
        <w:separator/>
      </w:r>
    </w:p>
  </w:footnote>
  <w:footnote w:type="continuationSeparator" w:id="0">
    <w:p w14:paraId="2ADCFBE9" w14:textId="77777777" w:rsidR="00011990" w:rsidRDefault="00011990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9C11D" w14:textId="77777777" w:rsidR="00805C6F" w:rsidRDefault="00805C6F" w:rsidP="00805C6F">
    <w:pPr>
      <w:pStyle w:val="Intestazione"/>
      <w:tabs>
        <w:tab w:val="clear" w:pos="4819"/>
        <w:tab w:val="clear" w:pos="9638"/>
      </w:tabs>
    </w:pPr>
    <w:r>
      <w:rPr>
        <w:noProof/>
      </w:rPr>
      <w:drawing>
        <wp:anchor distT="0" distB="0" distL="114300" distR="114300" simplePos="0" relativeHeight="251662336" behindDoc="0" locked="0" layoutInCell="1" allowOverlap="1" wp14:anchorId="385256B8" wp14:editId="7E37EB25">
          <wp:simplePos x="0" y="0"/>
          <wp:positionH relativeFrom="margin">
            <wp:align>center</wp:align>
          </wp:positionH>
          <wp:positionV relativeFrom="margin">
            <wp:posOffset>-602553</wp:posOffset>
          </wp:positionV>
          <wp:extent cx="5501640" cy="451485"/>
          <wp:effectExtent l="0" t="0" r="3810" b="5715"/>
          <wp:wrapSquare wrapText="bothSides"/>
          <wp:docPr id="1734713867" name="Immagine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501640" cy="4514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B12693A"/>
    <w:lvl w:ilvl="0">
      <w:start w:val="1"/>
      <w:numFmt w:val="decimal"/>
      <w:pStyle w:val="Numeroelenco3"/>
      <w:lvlText w:val="%1."/>
      <w:lvlJc w:val="left"/>
      <w:pPr>
        <w:tabs>
          <w:tab w:val="num" w:pos="-1046"/>
        </w:tabs>
        <w:ind w:left="-1046" w:hanging="360"/>
      </w:pPr>
    </w:lvl>
  </w:abstractNum>
  <w:abstractNum w:abstractNumId="1" w15:restartNumberingAfterBreak="0">
    <w:nsid w:val="FFFFFF7F"/>
    <w:multiLevelType w:val="singleLevel"/>
    <w:tmpl w:val="38441652"/>
    <w:lvl w:ilvl="0">
      <w:start w:val="1"/>
      <w:numFmt w:val="decimal"/>
      <w:pStyle w:val="Numeroelenco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FFFFFF82"/>
    <w:multiLevelType w:val="singleLevel"/>
    <w:tmpl w:val="F3EAFDEC"/>
    <w:lvl w:ilvl="0">
      <w:start w:val="1"/>
      <w:numFmt w:val="bullet"/>
      <w:pStyle w:val="Puntoelenco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3D1EFFD4"/>
    <w:lvl w:ilvl="0">
      <w:start w:val="1"/>
      <w:numFmt w:val="bullet"/>
      <w:pStyle w:val="Puntoelenco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D0A62B40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29761A62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4"/>
    <w:multiLevelType w:val="multilevel"/>
    <w:tmpl w:val="00000004"/>
    <w:lvl w:ilvl="0">
      <w:start w:val="1"/>
      <w:numFmt w:val="lowerLetter"/>
      <w:lvlText w:val="%1)"/>
      <w:lvlJc w:val="left"/>
      <w:pPr>
        <w:tabs>
          <w:tab w:val="num" w:pos="1305"/>
        </w:tabs>
        <w:ind w:left="1305" w:hanging="360"/>
      </w:pPr>
    </w:lvl>
    <w:lvl w:ilvl="1">
      <w:start w:val="1"/>
      <w:numFmt w:val="decimal"/>
      <w:lvlText w:val="%2."/>
      <w:lvlJc w:val="left"/>
      <w:pPr>
        <w:tabs>
          <w:tab w:val="num" w:pos="1665"/>
        </w:tabs>
        <w:ind w:left="1665" w:hanging="360"/>
      </w:pPr>
    </w:lvl>
    <w:lvl w:ilvl="2">
      <w:start w:val="1"/>
      <w:numFmt w:val="decimal"/>
      <w:lvlText w:val="%3."/>
      <w:lvlJc w:val="left"/>
      <w:pPr>
        <w:tabs>
          <w:tab w:val="num" w:pos="2025"/>
        </w:tabs>
        <w:ind w:left="2025" w:hanging="360"/>
      </w:pPr>
    </w:lvl>
    <w:lvl w:ilvl="3">
      <w:start w:val="1"/>
      <w:numFmt w:val="decimal"/>
      <w:lvlText w:val="%4."/>
      <w:lvlJc w:val="left"/>
      <w:pPr>
        <w:tabs>
          <w:tab w:val="num" w:pos="2385"/>
        </w:tabs>
        <w:ind w:left="2385" w:hanging="360"/>
      </w:pPr>
    </w:lvl>
    <w:lvl w:ilvl="4">
      <w:start w:val="1"/>
      <w:numFmt w:val="decimal"/>
      <w:lvlText w:val="%5."/>
      <w:lvlJc w:val="left"/>
      <w:pPr>
        <w:tabs>
          <w:tab w:val="num" w:pos="2745"/>
        </w:tabs>
        <w:ind w:left="2745" w:hanging="360"/>
      </w:pPr>
    </w:lvl>
    <w:lvl w:ilvl="5">
      <w:start w:val="1"/>
      <w:numFmt w:val="decimal"/>
      <w:lvlText w:val="%6."/>
      <w:lvlJc w:val="left"/>
      <w:pPr>
        <w:tabs>
          <w:tab w:val="num" w:pos="3105"/>
        </w:tabs>
        <w:ind w:left="3105" w:hanging="360"/>
      </w:pPr>
    </w:lvl>
    <w:lvl w:ilvl="6">
      <w:start w:val="1"/>
      <w:numFmt w:val="decimal"/>
      <w:lvlText w:val="%7."/>
      <w:lvlJc w:val="left"/>
      <w:pPr>
        <w:tabs>
          <w:tab w:val="num" w:pos="3465"/>
        </w:tabs>
        <w:ind w:left="3465" w:hanging="360"/>
      </w:pPr>
    </w:lvl>
    <w:lvl w:ilvl="7">
      <w:start w:val="1"/>
      <w:numFmt w:val="decimal"/>
      <w:lvlText w:val="%8."/>
      <w:lvlJc w:val="left"/>
      <w:pPr>
        <w:tabs>
          <w:tab w:val="num" w:pos="3825"/>
        </w:tabs>
        <w:ind w:left="3825" w:hanging="360"/>
      </w:pPr>
    </w:lvl>
    <w:lvl w:ilvl="8">
      <w:start w:val="1"/>
      <w:numFmt w:val="decimal"/>
      <w:lvlText w:val="%9."/>
      <w:lvlJc w:val="left"/>
      <w:pPr>
        <w:tabs>
          <w:tab w:val="num" w:pos="4185"/>
        </w:tabs>
        <w:ind w:left="4185" w:hanging="360"/>
      </w:pPr>
    </w:lvl>
  </w:abstractNum>
  <w:abstractNum w:abstractNumId="9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7"/>
    <w:multiLevelType w:val="multilevel"/>
    <w:tmpl w:val="00000007"/>
    <w:name w:val="WWNum32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alibri" w:hAnsi="Calibri" w:cs="Calibri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11" w15:restartNumberingAfterBreak="0">
    <w:nsid w:val="004744D4"/>
    <w:multiLevelType w:val="multilevel"/>
    <w:tmpl w:val="5AE6AC10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6C5D8C"/>
    <w:multiLevelType w:val="multilevel"/>
    <w:tmpl w:val="1F66F4C6"/>
    <w:lvl w:ilvl="0">
      <w:start w:val="2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1A4313A"/>
    <w:multiLevelType w:val="multilevel"/>
    <w:tmpl w:val="5AD2B650"/>
    <w:lvl w:ilvl="0">
      <w:start w:val="1"/>
      <w:numFmt w:val="bullet"/>
      <w:lvlText w:val="-"/>
      <w:lvlJc w:val="left"/>
      <w:pPr>
        <w:tabs>
          <w:tab w:val="num" w:pos="0"/>
        </w:tabs>
        <w:ind w:left="759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025236AC"/>
    <w:multiLevelType w:val="multilevel"/>
    <w:tmpl w:val="2418249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5" w15:restartNumberingAfterBreak="0">
    <w:nsid w:val="02DB3F1A"/>
    <w:multiLevelType w:val="multilevel"/>
    <w:tmpl w:val="FB3A8530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  <w:rPr>
        <w:rFonts w:ascii="Calibri" w:hAnsi="Calibri"/>
        <w:b/>
        <w:bCs/>
        <w:color w:val="auto"/>
        <w:sz w:val="24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16" w15:restartNumberingAfterBreak="0">
    <w:nsid w:val="02E122E4"/>
    <w:multiLevelType w:val="multilevel"/>
    <w:tmpl w:val="60727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4CC2BAB"/>
    <w:multiLevelType w:val="multilevel"/>
    <w:tmpl w:val="0BC275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8" w15:restartNumberingAfterBreak="0">
    <w:nsid w:val="05096BFC"/>
    <w:multiLevelType w:val="multilevel"/>
    <w:tmpl w:val="CFFEDD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5D6032C"/>
    <w:multiLevelType w:val="multilevel"/>
    <w:tmpl w:val="4BEE756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 w15:restartNumberingAfterBreak="0">
    <w:nsid w:val="069232B4"/>
    <w:multiLevelType w:val="multilevel"/>
    <w:tmpl w:val="B9E8A5E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bCs/>
        <w:color w:val="0E2841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Calibri Light" w:eastAsia="Calibri" w:hAnsi="Calibri Light" w:cs="Calibri Ligh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06C30C33"/>
    <w:multiLevelType w:val="multilevel"/>
    <w:tmpl w:val="53F2F29A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078109C6"/>
    <w:multiLevelType w:val="hybridMultilevel"/>
    <w:tmpl w:val="1FC8C470"/>
    <w:lvl w:ilvl="0" w:tplc="A3EC2988">
      <w:start w:val="1"/>
      <w:numFmt w:val="bullet"/>
      <w:lvlText w:val="»"/>
      <w:lvlJc w:val="left"/>
      <w:pPr>
        <w:ind w:left="1046" w:hanging="360"/>
      </w:pPr>
      <w:rPr>
        <w:rFonts w:ascii="Calibri Light" w:hAnsi="Calibri Light" w:cs="Calibri Light" w:hint="default"/>
        <w:b w:val="0"/>
        <w:bCs/>
        <w:color w:val="auto"/>
        <w:sz w:val="22"/>
        <w:szCs w:val="22"/>
        <w:lang w:eastAsia="en-US"/>
      </w:rPr>
    </w:lvl>
    <w:lvl w:ilvl="1" w:tplc="04100003" w:tentative="1">
      <w:start w:val="1"/>
      <w:numFmt w:val="bullet"/>
      <w:lvlText w:val="o"/>
      <w:lvlJc w:val="left"/>
      <w:pPr>
        <w:ind w:left="17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06" w:hanging="360"/>
      </w:pPr>
      <w:rPr>
        <w:rFonts w:ascii="Wingdings" w:hAnsi="Wingdings" w:hint="default"/>
      </w:rPr>
    </w:lvl>
  </w:abstractNum>
  <w:abstractNum w:abstractNumId="23" w15:restartNumberingAfterBreak="0">
    <w:nsid w:val="07C54E55"/>
    <w:multiLevelType w:val="multilevel"/>
    <w:tmpl w:val="918E7636"/>
    <w:lvl w:ilvl="0">
      <w:start w:val="1"/>
      <w:numFmt w:val="bullet"/>
      <w:lvlText w:val="-"/>
      <w:lvlJc w:val="left"/>
      <w:pPr>
        <w:tabs>
          <w:tab w:val="num" w:pos="0"/>
        </w:tabs>
        <w:ind w:left="1637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>
      <w:start w:val="1"/>
      <w:numFmt w:val="upperRoman"/>
      <w:lvlText w:val="%2."/>
      <w:lvlJc w:val="right"/>
      <w:pPr>
        <w:tabs>
          <w:tab w:val="num" w:pos="0"/>
        </w:tabs>
        <w:ind w:left="1637" w:hanging="360"/>
      </w:pPr>
      <w:rPr>
        <w:b/>
        <w:bCs/>
        <w:color w:val="15608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997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7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357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357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717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717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077" w:hanging="1800"/>
      </w:pPr>
    </w:lvl>
  </w:abstractNum>
  <w:abstractNum w:abstractNumId="24" w15:restartNumberingAfterBreak="0">
    <w:nsid w:val="098E37E6"/>
    <w:multiLevelType w:val="multilevel"/>
    <w:tmpl w:val="F282E6D6"/>
    <w:lvl w:ilvl="0">
      <w:start w:val="1"/>
      <w:numFmt w:val="lowerRoman"/>
      <w:lvlText w:val="%1."/>
      <w:lvlJc w:val="right"/>
      <w:pPr>
        <w:tabs>
          <w:tab w:val="num" w:pos="0"/>
        </w:tabs>
        <w:ind w:left="1571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0"/>
        </w:tabs>
        <w:ind w:left="2291" w:hanging="360"/>
      </w:pPr>
      <w:rPr>
        <w:rFonts w:eastAsia="Times New Roman" w:hint="default"/>
        <w:b/>
        <w:color w:val="1F1F1F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3191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3">
      <w:start w:val="1"/>
      <w:numFmt w:val="upperRoman"/>
      <w:lvlText w:val="%4."/>
      <w:lvlJc w:val="right"/>
      <w:pPr>
        <w:tabs>
          <w:tab w:val="num" w:pos="0"/>
        </w:tabs>
        <w:ind w:left="9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  <w:rPr>
        <w:rFonts w:hint="default"/>
      </w:rPr>
    </w:lvl>
  </w:abstractNum>
  <w:abstractNum w:abstractNumId="25" w15:restartNumberingAfterBreak="0">
    <w:nsid w:val="0AD71D2E"/>
    <w:multiLevelType w:val="multilevel"/>
    <w:tmpl w:val="25164960"/>
    <w:lvl w:ilvl="0">
      <w:start w:val="1"/>
      <w:numFmt w:val="lowerRoman"/>
      <w:lvlText w:val="%1."/>
      <w:lvlJc w:val="right"/>
      <w:pPr>
        <w:tabs>
          <w:tab w:val="num" w:pos="0"/>
        </w:tabs>
        <w:ind w:left="720" w:hanging="360"/>
      </w:pPr>
      <w:rPr>
        <w:b/>
        <w:bCs/>
        <w:i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B0C0CBF"/>
    <w:multiLevelType w:val="hybridMultilevel"/>
    <w:tmpl w:val="59A4836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B9B584B"/>
    <w:multiLevelType w:val="multilevel"/>
    <w:tmpl w:val="0298E3E2"/>
    <w:lvl w:ilvl="0">
      <w:start w:val="1"/>
      <w:numFmt w:val="bullet"/>
      <w:lvlText w:val=""/>
      <w:lvlJc w:val="left"/>
      <w:pPr>
        <w:tabs>
          <w:tab w:val="num" w:pos="0"/>
        </w:tabs>
        <w:ind w:left="720" w:hanging="360"/>
      </w:pPr>
      <w:rPr>
        <w:rFonts w:ascii="MT Extra" w:hAnsi="MT Extra" w:cs="MT Extr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0C3D1F25"/>
    <w:multiLevelType w:val="multilevel"/>
    <w:tmpl w:val="27A06EE8"/>
    <w:lvl w:ilvl="0">
      <w:start w:val="1"/>
      <w:numFmt w:val="lowerRoman"/>
      <w:lvlText w:val="%1."/>
      <w:lvlJc w:val="right"/>
      <w:pPr>
        <w:tabs>
          <w:tab w:val="num" w:pos="0"/>
        </w:tabs>
        <w:ind w:left="1080" w:hanging="360"/>
      </w:pPr>
      <w:rPr>
        <w:sz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0C5E2FD9"/>
    <w:multiLevelType w:val="multilevel"/>
    <w:tmpl w:val="B112761A"/>
    <w:lvl w:ilvl="0">
      <w:start w:val="1"/>
      <w:numFmt w:val="lowerRoman"/>
      <w:lvlText w:val="%1."/>
      <w:lvlJc w:val="right"/>
      <w:pPr>
        <w:tabs>
          <w:tab w:val="num" w:pos="0"/>
        </w:tabs>
        <w:ind w:left="360" w:hanging="360"/>
      </w:pPr>
      <w:rPr>
        <w:b w:val="0"/>
        <w:bCs w:val="0"/>
        <w:color w:val="0F4761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30" w15:restartNumberingAfterBreak="0">
    <w:nsid w:val="0CB5273C"/>
    <w:multiLevelType w:val="multilevel"/>
    <w:tmpl w:val="C854E77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bCs/>
        <w:color w:val="0E2841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Calibri Light" w:eastAsia="Calibri" w:hAnsi="Calibri Light" w:cs="Calibri Ligh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0DA827AD"/>
    <w:multiLevelType w:val="multilevel"/>
    <w:tmpl w:val="97EA973A"/>
    <w:lvl w:ilvl="0">
      <w:start w:val="1"/>
      <w:numFmt w:val="bullet"/>
      <w:lvlText w:val="o"/>
      <w:lvlJc w:val="left"/>
      <w:pPr>
        <w:tabs>
          <w:tab w:val="num" w:pos="0"/>
        </w:tabs>
        <w:ind w:left="2181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901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21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41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61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81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501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21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41" w:hanging="36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0DCE3F93"/>
    <w:multiLevelType w:val="multilevel"/>
    <w:tmpl w:val="AE92BF0C"/>
    <w:lvl w:ilvl="0">
      <w:start w:val="2"/>
      <w:numFmt w:val="lowerLetter"/>
      <w:lvlText w:val="%1)"/>
      <w:lvlJc w:val="left"/>
      <w:pPr>
        <w:tabs>
          <w:tab w:val="num" w:pos="0"/>
        </w:tabs>
        <w:ind w:left="858" w:hanging="360"/>
      </w:pPr>
      <w:rPr>
        <w:rFonts w:hint="default"/>
        <w:b/>
        <w:bCs/>
        <w:color w:val="15608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9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1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3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5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7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9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18" w:hanging="180"/>
      </w:pPr>
      <w:rPr>
        <w:rFonts w:hint="default"/>
      </w:rPr>
    </w:lvl>
  </w:abstractNum>
  <w:abstractNum w:abstractNumId="33" w15:restartNumberingAfterBreak="0">
    <w:nsid w:val="0E0A5193"/>
    <w:multiLevelType w:val="multilevel"/>
    <w:tmpl w:val="6E76068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E9804DC"/>
    <w:multiLevelType w:val="multilevel"/>
    <w:tmpl w:val="282A3A76"/>
    <w:lvl w:ilvl="0">
      <w:start w:val="1"/>
      <w:numFmt w:val="bullet"/>
      <w:lvlText w:val="»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35" w15:restartNumberingAfterBreak="0">
    <w:nsid w:val="0EEB0CA5"/>
    <w:multiLevelType w:val="multilevel"/>
    <w:tmpl w:val="7532648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Calibri" w:hAnsi="Calibri"/>
        <w:b/>
        <w:bCs/>
        <w:color w:val="auto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36" w15:restartNumberingAfterBreak="0">
    <w:nsid w:val="0F363CDD"/>
    <w:multiLevelType w:val="multilevel"/>
    <w:tmpl w:val="9ED282D0"/>
    <w:lvl w:ilvl="0">
      <w:start w:val="1"/>
      <w:numFmt w:val="lowerRoman"/>
      <w:lvlText w:val="%1."/>
      <w:lvlJc w:val="righ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37" w15:restartNumberingAfterBreak="0">
    <w:nsid w:val="0F893618"/>
    <w:multiLevelType w:val="multilevel"/>
    <w:tmpl w:val="EF78679C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  <w:bCs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8" w15:restartNumberingAfterBreak="0">
    <w:nsid w:val="0FB842D0"/>
    <w:multiLevelType w:val="multilevel"/>
    <w:tmpl w:val="7348068C"/>
    <w:lvl w:ilvl="0">
      <w:start w:val="1"/>
      <w:numFmt w:val="lowerRoman"/>
      <w:lvlText w:val="%1."/>
      <w:lvlJc w:val="right"/>
      <w:pPr>
        <w:tabs>
          <w:tab w:val="num" w:pos="0"/>
        </w:tabs>
        <w:ind w:left="720" w:hanging="360"/>
      </w:pPr>
      <w:rPr>
        <w:b w:val="0"/>
        <w:i w:val="0"/>
        <w:sz w:val="21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39" w15:restartNumberingAfterBreak="0">
    <w:nsid w:val="0FC22688"/>
    <w:multiLevelType w:val="multilevel"/>
    <w:tmpl w:val="AEE2C10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b/>
        <w:bCs/>
        <w:color w:val="15608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10AC4231"/>
    <w:multiLevelType w:val="multilevel"/>
    <w:tmpl w:val="214E387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b/>
        <w:i/>
      </w:rPr>
    </w:lvl>
  </w:abstractNum>
  <w:abstractNum w:abstractNumId="41" w15:restartNumberingAfterBreak="0">
    <w:nsid w:val="127831FC"/>
    <w:multiLevelType w:val="multilevel"/>
    <w:tmpl w:val="9918A220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b/>
        <w:bCs/>
        <w:color w:val="0E2841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Times New Roman" w:hAnsi="Times New Roman" w:cs="Times New Roman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Times New Roman" w:hAnsi="Times New Roman" w:cs="Times New Roman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Times New Roman" w:hAnsi="Times New Roman" w:cs="Times New Roman" w:hint="default"/>
        <w:sz w:val="20"/>
      </w:rPr>
    </w:lvl>
  </w:abstractNum>
  <w:abstractNum w:abstractNumId="42" w15:restartNumberingAfterBreak="0">
    <w:nsid w:val="13C35DD5"/>
    <w:multiLevelType w:val="multilevel"/>
    <w:tmpl w:val="EC2E479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3" w15:restartNumberingAfterBreak="0">
    <w:nsid w:val="14B22FE6"/>
    <w:multiLevelType w:val="multilevel"/>
    <w:tmpl w:val="A0C2A578"/>
    <w:lvl w:ilvl="0">
      <w:start w:val="1"/>
      <w:numFmt w:val="bullet"/>
      <w:lvlText w:val="-"/>
      <w:lvlJc w:val="left"/>
      <w:pPr>
        <w:tabs>
          <w:tab w:val="num" w:pos="0"/>
        </w:tabs>
        <w:ind w:left="759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4" w15:restartNumberingAfterBreak="0">
    <w:nsid w:val="15186262"/>
    <w:multiLevelType w:val="multilevel"/>
    <w:tmpl w:val="139E151A"/>
    <w:lvl w:ilvl="0">
      <w:start w:val="1"/>
      <w:numFmt w:val="bullet"/>
      <w:lvlText w:val="o"/>
      <w:lvlJc w:val="left"/>
      <w:pPr>
        <w:tabs>
          <w:tab w:val="num" w:pos="0"/>
        </w:tabs>
        <w:ind w:left="2181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901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21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41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61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81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501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21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41" w:hanging="360"/>
      </w:pPr>
      <w:rPr>
        <w:rFonts w:ascii="Times New Roman" w:hAnsi="Times New Roman" w:cs="Times New Roman" w:hint="default"/>
      </w:rPr>
    </w:lvl>
  </w:abstractNum>
  <w:abstractNum w:abstractNumId="45" w15:restartNumberingAfterBreak="0">
    <w:nsid w:val="156E4BB4"/>
    <w:multiLevelType w:val="multilevel"/>
    <w:tmpl w:val="77F0A28A"/>
    <w:lvl w:ilvl="0">
      <w:start w:val="5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  <w:bCs/>
        <w:color w:val="0E2841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Calibri Light" w:eastAsia="Calibri" w:hAnsi="Calibri Light" w:cs="Calibri Light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6" w15:restartNumberingAfterBreak="0">
    <w:nsid w:val="17B3705D"/>
    <w:multiLevelType w:val="multilevel"/>
    <w:tmpl w:val="EF16B89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 w15:restartNumberingAfterBreak="0">
    <w:nsid w:val="17C16C37"/>
    <w:multiLevelType w:val="multilevel"/>
    <w:tmpl w:val="76ECD37A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  <w:rPr>
        <w:rFonts w:ascii="Calibri" w:hAnsi="Calibri"/>
        <w:b/>
        <w:bCs/>
        <w:color w:val="156082"/>
        <w:sz w:val="24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48" w15:restartNumberingAfterBreak="0">
    <w:nsid w:val="18133701"/>
    <w:multiLevelType w:val="multilevel"/>
    <w:tmpl w:val="A1C8E4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b/>
        <w:i/>
      </w:rPr>
    </w:lvl>
  </w:abstractNum>
  <w:abstractNum w:abstractNumId="49" w15:restartNumberingAfterBreak="0">
    <w:nsid w:val="18AB7BF8"/>
    <w:multiLevelType w:val="multilevel"/>
    <w:tmpl w:val="3EE43196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Calibri" w:hAnsi="Calibri"/>
        <w:b/>
        <w:bCs/>
        <w:color w:val="auto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50" w15:restartNumberingAfterBreak="0">
    <w:nsid w:val="19E175F9"/>
    <w:multiLevelType w:val="multilevel"/>
    <w:tmpl w:val="5936E6FE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51" w15:restartNumberingAfterBreak="0">
    <w:nsid w:val="1A184D34"/>
    <w:multiLevelType w:val="multilevel"/>
    <w:tmpl w:val="EDA4550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2" w15:restartNumberingAfterBreak="0">
    <w:nsid w:val="1D5D2085"/>
    <w:multiLevelType w:val="multilevel"/>
    <w:tmpl w:val="9BB28B1E"/>
    <w:lvl w:ilvl="0">
      <w:start w:val="1"/>
      <w:numFmt w:val="bullet"/>
      <w:lvlText w:val="-"/>
      <w:lvlJc w:val="left"/>
      <w:pPr>
        <w:tabs>
          <w:tab w:val="num" w:pos="0"/>
        </w:tabs>
        <w:ind w:left="759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53" w15:restartNumberingAfterBreak="0">
    <w:nsid w:val="1D700010"/>
    <w:multiLevelType w:val="multilevel"/>
    <w:tmpl w:val="0E7CEB3A"/>
    <w:lvl w:ilvl="0">
      <w:start w:val="1"/>
      <w:numFmt w:val="bullet"/>
      <w:lvlText w:val="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  <w:b w:val="0"/>
        <w:i w:val="0"/>
        <w:sz w:val="24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54" w15:restartNumberingAfterBreak="0">
    <w:nsid w:val="1E611C9F"/>
    <w:multiLevelType w:val="multilevel"/>
    <w:tmpl w:val="F89E6AD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sz w:val="22"/>
        <w:szCs w:val="22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 w15:restartNumberingAfterBreak="0">
    <w:nsid w:val="1EF961DF"/>
    <w:multiLevelType w:val="multilevel"/>
    <w:tmpl w:val="C57CBB82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6" w15:restartNumberingAfterBreak="0">
    <w:nsid w:val="1F71793D"/>
    <w:multiLevelType w:val="multilevel"/>
    <w:tmpl w:val="712C39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 Light" w:hAnsi="Calibri Light" w:cs="Times New Roman"/>
        <w:b w:val="0"/>
        <w:bCs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57" w15:restartNumberingAfterBreak="0">
    <w:nsid w:val="1FBC24DD"/>
    <w:multiLevelType w:val="multilevel"/>
    <w:tmpl w:val="CE368EE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58" w15:restartNumberingAfterBreak="0">
    <w:nsid w:val="20F63430"/>
    <w:multiLevelType w:val="multilevel"/>
    <w:tmpl w:val="A176A9CE"/>
    <w:lvl w:ilvl="0">
      <w:start w:val="1"/>
      <w:numFmt w:val="bullet"/>
      <w:lvlText w:val="»"/>
      <w:lvlJc w:val="left"/>
      <w:pPr>
        <w:tabs>
          <w:tab w:val="num" w:pos="0"/>
        </w:tabs>
        <w:ind w:left="360" w:hanging="360"/>
      </w:pPr>
      <w:rPr>
        <w:rFonts w:ascii="Calibri Light" w:hAnsi="Calibri Light" w:cs="Calibri Light" w:hint="default"/>
        <w:b/>
        <w:bCs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b/>
        <w:i/>
      </w:rPr>
    </w:lvl>
  </w:abstractNum>
  <w:abstractNum w:abstractNumId="59" w15:restartNumberingAfterBreak="0">
    <w:nsid w:val="21B5535C"/>
    <w:multiLevelType w:val="multilevel"/>
    <w:tmpl w:val="6FDEEF9E"/>
    <w:lvl w:ilvl="0">
      <w:start w:val="1"/>
      <w:numFmt w:val="decimal"/>
      <w:lvlText w:val="%1."/>
      <w:lvlJc w:val="left"/>
      <w:pPr>
        <w:tabs>
          <w:tab w:val="num" w:pos="0"/>
        </w:tabs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tabs>
          <w:tab w:val="num" w:pos="0"/>
        </w:tabs>
        <w:ind w:left="3553" w:hanging="57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60" w15:restartNumberingAfterBreak="0">
    <w:nsid w:val="22432785"/>
    <w:multiLevelType w:val="multilevel"/>
    <w:tmpl w:val="BC2424A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1" w15:restartNumberingAfterBreak="0">
    <w:nsid w:val="23522D5F"/>
    <w:multiLevelType w:val="multilevel"/>
    <w:tmpl w:val="A8FC5FF4"/>
    <w:lvl w:ilvl="0">
      <w:start w:val="1"/>
      <w:numFmt w:val="lowerRoman"/>
      <w:lvlText w:val="%1."/>
      <w:lvlJc w:val="right"/>
      <w:pPr>
        <w:tabs>
          <w:tab w:val="num" w:pos="0"/>
        </w:tabs>
        <w:ind w:left="4933" w:hanging="180"/>
      </w:pPr>
      <w:rPr>
        <w:b/>
        <w:bCs/>
        <w:color w:val="15608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2" w15:restartNumberingAfterBreak="0">
    <w:nsid w:val="23D447D7"/>
    <w:multiLevelType w:val="multilevel"/>
    <w:tmpl w:val="970C2D90"/>
    <w:lvl w:ilvl="0">
      <w:start w:val="1"/>
      <w:numFmt w:val="bullet"/>
      <w:lvlText w:val="»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Times New Roman" w:hAnsi="Times New Roman" w:cs="Times New Roman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Times New Roman" w:hAnsi="Times New Roman" w:cs="Times New Roman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Times New Roman" w:hAnsi="Times New Roman" w:cs="Times New Roman" w:hint="default"/>
        <w:sz w:val="20"/>
      </w:rPr>
    </w:lvl>
  </w:abstractNum>
  <w:abstractNum w:abstractNumId="63" w15:restartNumberingAfterBreak="0">
    <w:nsid w:val="24FC109D"/>
    <w:multiLevelType w:val="multilevel"/>
    <w:tmpl w:val="07AA58E2"/>
    <w:lvl w:ilvl="0">
      <w:start w:val="1"/>
      <w:numFmt w:val="bullet"/>
      <w:lvlText w:val="»"/>
      <w:lvlJc w:val="left"/>
      <w:pPr>
        <w:tabs>
          <w:tab w:val="num" w:pos="0"/>
        </w:tabs>
        <w:ind w:left="57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298" w:hanging="360"/>
      </w:pPr>
      <w:rPr>
        <w:rFonts w:ascii="Times New Roman" w:hAnsi="Times New Roman" w:cs="Times New Roman" w:hint="default"/>
        <w:b/>
      </w:rPr>
    </w:lvl>
    <w:lvl w:ilvl="2">
      <w:start w:val="1"/>
      <w:numFmt w:val="bullet"/>
      <w:lvlText w:val="»"/>
      <w:lvlJc w:val="left"/>
      <w:pPr>
        <w:tabs>
          <w:tab w:val="num" w:pos="0"/>
        </w:tabs>
        <w:ind w:left="928" w:hanging="360"/>
      </w:pPr>
      <w:rPr>
        <w:rFonts w:ascii="Times New Roman" w:hAnsi="Times New Roman" w:cs="Times New Roman" w:hint="default"/>
        <w:b/>
        <w:bCs/>
        <w:color w:val="156082"/>
        <w:sz w:val="32"/>
        <w:szCs w:val="32"/>
        <w:lang w:eastAsia="en-U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38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458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78" w:hanging="360"/>
      </w:pPr>
      <w:rPr>
        <w:rFonts w:ascii="Times New Roman" w:hAnsi="Times New Roman" w:cs="Times New Roman" w:hint="default"/>
        <w:strike/>
        <w:color w:val="1F1F1F"/>
        <w:sz w:val="19"/>
        <w:szCs w:val="19"/>
        <w:lang w:eastAsia="it-I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98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18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338" w:hanging="360"/>
      </w:pPr>
      <w:rPr>
        <w:rFonts w:ascii="Times New Roman" w:hAnsi="Times New Roman" w:cs="Times New Roman" w:hint="default"/>
        <w:strike/>
        <w:color w:val="1F1F1F"/>
        <w:sz w:val="19"/>
        <w:szCs w:val="19"/>
        <w:lang w:eastAsia="it-IT"/>
      </w:rPr>
    </w:lvl>
  </w:abstractNum>
  <w:abstractNum w:abstractNumId="64" w15:restartNumberingAfterBreak="0">
    <w:nsid w:val="255744AA"/>
    <w:multiLevelType w:val="multilevel"/>
    <w:tmpl w:val="20C2375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5" w15:restartNumberingAfterBreak="0">
    <w:nsid w:val="26500D5C"/>
    <w:multiLevelType w:val="multilevel"/>
    <w:tmpl w:val="63648E58"/>
    <w:lvl w:ilvl="0">
      <w:start w:val="1"/>
      <w:numFmt w:val="decimal"/>
      <w:pStyle w:val="Titolosommario"/>
      <w:lvlText w:val="%1"/>
      <w:lvlJc w:val="left"/>
      <w:pPr>
        <w:tabs>
          <w:tab w:val="num" w:pos="0"/>
        </w:tabs>
        <w:ind w:left="432" w:hanging="432"/>
      </w:pPr>
      <w:rPr>
        <w:color w:val="0E2841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66" w15:restartNumberingAfterBreak="0">
    <w:nsid w:val="277C7045"/>
    <w:multiLevelType w:val="multilevel"/>
    <w:tmpl w:val="88E06330"/>
    <w:lvl w:ilvl="0">
      <w:start w:val="1"/>
      <w:numFmt w:val="bullet"/>
      <w:lvlText w:val="»"/>
      <w:lvlJc w:val="left"/>
      <w:pPr>
        <w:tabs>
          <w:tab w:val="num" w:pos="0"/>
        </w:tabs>
        <w:ind w:left="93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54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74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94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14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34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54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74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94" w:hanging="360"/>
      </w:pPr>
      <w:rPr>
        <w:rFonts w:ascii="Times New Roman" w:hAnsi="Times New Roman" w:cs="Times New Roman" w:hint="default"/>
      </w:rPr>
    </w:lvl>
  </w:abstractNum>
  <w:abstractNum w:abstractNumId="67" w15:restartNumberingAfterBreak="0">
    <w:nsid w:val="27C5618B"/>
    <w:multiLevelType w:val="multilevel"/>
    <w:tmpl w:val="C4EC186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b/>
        <w:i/>
      </w:rPr>
    </w:lvl>
  </w:abstractNum>
  <w:abstractNum w:abstractNumId="68" w15:restartNumberingAfterBreak="0">
    <w:nsid w:val="27DD042F"/>
    <w:multiLevelType w:val="multilevel"/>
    <w:tmpl w:val="7348068C"/>
    <w:lvl w:ilvl="0">
      <w:start w:val="1"/>
      <w:numFmt w:val="lowerRoman"/>
      <w:lvlText w:val="%1."/>
      <w:lvlJc w:val="right"/>
      <w:pPr>
        <w:tabs>
          <w:tab w:val="num" w:pos="0"/>
        </w:tabs>
        <w:ind w:left="720" w:hanging="360"/>
      </w:pPr>
      <w:rPr>
        <w:b w:val="0"/>
        <w:i w:val="0"/>
        <w:sz w:val="21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69" w15:restartNumberingAfterBreak="0">
    <w:nsid w:val="2B6C12B8"/>
    <w:multiLevelType w:val="multilevel"/>
    <w:tmpl w:val="82D22F8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b/>
        <w:bCs/>
        <w:color w:val="15608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0" w15:restartNumberingAfterBreak="0">
    <w:nsid w:val="2B981881"/>
    <w:multiLevelType w:val="multilevel"/>
    <w:tmpl w:val="A4A855D4"/>
    <w:lvl w:ilvl="0">
      <w:start w:val="1"/>
      <w:numFmt w:val="lowerRoman"/>
      <w:lvlText w:val="%1."/>
      <w:lvlJc w:val="right"/>
      <w:pPr>
        <w:tabs>
          <w:tab w:val="num" w:pos="0"/>
        </w:tabs>
        <w:ind w:left="4755" w:hanging="360"/>
      </w:pPr>
      <w:rPr>
        <w:b w:val="0"/>
        <w:bCs w:val="0"/>
        <w:color w:val="0F4761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755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115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115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475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47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835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83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195" w:hanging="1800"/>
      </w:pPr>
    </w:lvl>
  </w:abstractNum>
  <w:abstractNum w:abstractNumId="71" w15:restartNumberingAfterBreak="0">
    <w:nsid w:val="2DF268FD"/>
    <w:multiLevelType w:val="multilevel"/>
    <w:tmpl w:val="E1DEBE3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72" w15:restartNumberingAfterBreak="0">
    <w:nsid w:val="2F9B16FB"/>
    <w:multiLevelType w:val="multilevel"/>
    <w:tmpl w:val="81C87590"/>
    <w:lvl w:ilvl="0">
      <w:start w:val="1"/>
      <w:numFmt w:val="lowerRoman"/>
      <w:lvlText w:val="%1."/>
      <w:lvlJc w:val="right"/>
      <w:pPr>
        <w:tabs>
          <w:tab w:val="num" w:pos="0"/>
        </w:tabs>
        <w:ind w:left="1080" w:hanging="360"/>
      </w:pPr>
      <w:rPr>
        <w:b/>
        <w:bCs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70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73" w15:restartNumberingAfterBreak="0">
    <w:nsid w:val="30102328"/>
    <w:multiLevelType w:val="multilevel"/>
    <w:tmpl w:val="C350891E"/>
    <w:lvl w:ilvl="0">
      <w:start w:val="1"/>
      <w:numFmt w:val="bullet"/>
      <w:lvlText w:val=""/>
      <w:lvlJc w:val="left"/>
      <w:pPr>
        <w:tabs>
          <w:tab w:val="num" w:pos="0"/>
        </w:tabs>
        <w:ind w:left="2148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68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88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08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28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48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68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88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08" w:hanging="360"/>
      </w:pPr>
      <w:rPr>
        <w:rFonts w:ascii="Times New Roman" w:hAnsi="Times New Roman" w:cs="Times New Roman" w:hint="default"/>
      </w:rPr>
    </w:lvl>
  </w:abstractNum>
  <w:abstractNum w:abstractNumId="74" w15:restartNumberingAfterBreak="0">
    <w:nsid w:val="31344C2B"/>
    <w:multiLevelType w:val="multilevel"/>
    <w:tmpl w:val="8A5EC2CE"/>
    <w:lvl w:ilvl="0">
      <w:start w:val="1"/>
      <w:numFmt w:val="bullet"/>
      <w:lvlText w:val=""/>
      <w:lvlJc w:val="left"/>
      <w:pPr>
        <w:tabs>
          <w:tab w:val="num" w:pos="0"/>
        </w:tabs>
        <w:ind w:left="114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Times New Roman" w:hAnsi="Times New Roman" w:cs="Times New Roman" w:hint="default"/>
      </w:rPr>
    </w:lvl>
  </w:abstractNum>
  <w:abstractNum w:abstractNumId="75" w15:restartNumberingAfterBreak="0">
    <w:nsid w:val="31682D13"/>
    <w:multiLevelType w:val="hybridMultilevel"/>
    <w:tmpl w:val="34E6BB3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31875392"/>
    <w:multiLevelType w:val="multilevel"/>
    <w:tmpl w:val="9E582E1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7" w15:restartNumberingAfterBreak="0">
    <w:nsid w:val="31E2597A"/>
    <w:multiLevelType w:val="hybridMultilevel"/>
    <w:tmpl w:val="97B0C398"/>
    <w:lvl w:ilvl="0" w:tplc="00000005">
      <w:start w:val="1"/>
      <w:numFmt w:val="bullet"/>
      <w:lvlText w:val="»"/>
      <w:lvlJc w:val="left"/>
      <w:pPr>
        <w:ind w:left="720" w:hanging="360"/>
      </w:pPr>
      <w:rPr>
        <w:rFonts w:ascii="Calibri Light" w:hAnsi="Calibri Light" w:cs="Calibri Light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32023FCE"/>
    <w:multiLevelType w:val="multilevel"/>
    <w:tmpl w:val="EFB821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bCs/>
        <w:color w:val="15608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9" w15:restartNumberingAfterBreak="0">
    <w:nsid w:val="32064A3A"/>
    <w:multiLevelType w:val="multilevel"/>
    <w:tmpl w:val="AD58A9BE"/>
    <w:lvl w:ilvl="0">
      <w:start w:val="1"/>
      <w:numFmt w:val="lowerRoman"/>
      <w:lvlText w:val="%1."/>
      <w:lvlJc w:val="right"/>
      <w:pPr>
        <w:tabs>
          <w:tab w:val="num" w:pos="0"/>
        </w:tabs>
        <w:ind w:left="4933" w:hanging="180"/>
      </w:pPr>
      <w:rPr>
        <w:color w:val="15608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0" w15:restartNumberingAfterBreak="0">
    <w:nsid w:val="322D1FE7"/>
    <w:multiLevelType w:val="multilevel"/>
    <w:tmpl w:val="4EC07D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338E13A2"/>
    <w:multiLevelType w:val="multilevel"/>
    <w:tmpl w:val="D9BC7FD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2" w15:restartNumberingAfterBreak="0">
    <w:nsid w:val="33EB7E24"/>
    <w:multiLevelType w:val="multilevel"/>
    <w:tmpl w:val="08340CF2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b/>
        <w:bCs/>
        <w:color w:val="15608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3" w15:restartNumberingAfterBreak="0">
    <w:nsid w:val="34403167"/>
    <w:multiLevelType w:val="multilevel"/>
    <w:tmpl w:val="03CE7882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4" w15:restartNumberingAfterBreak="0">
    <w:nsid w:val="37462D75"/>
    <w:multiLevelType w:val="multilevel"/>
    <w:tmpl w:val="57D611E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5" w15:restartNumberingAfterBreak="0">
    <w:nsid w:val="38A9797D"/>
    <w:multiLevelType w:val="multilevel"/>
    <w:tmpl w:val="E8464E26"/>
    <w:lvl w:ilvl="0">
      <w:start w:val="1"/>
      <w:numFmt w:val="bullet"/>
      <w:lvlText w:val="-"/>
      <w:lvlJc w:val="left"/>
      <w:pPr>
        <w:tabs>
          <w:tab w:val="num" w:pos="0"/>
        </w:tabs>
        <w:ind w:left="567" w:hanging="56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6" w15:restartNumberingAfterBreak="0">
    <w:nsid w:val="3A0E712B"/>
    <w:multiLevelType w:val="multilevel"/>
    <w:tmpl w:val="9C422AD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b/>
        <w:bCs/>
        <w:color w:val="15608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7" w15:restartNumberingAfterBreak="0">
    <w:nsid w:val="3A31367F"/>
    <w:multiLevelType w:val="multilevel"/>
    <w:tmpl w:val="D83C2916"/>
    <w:lvl w:ilvl="0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Times New Roman" w:hAnsi="Times New Roman" w:cs="Times New Roman" w:hint="default"/>
      </w:rPr>
    </w:lvl>
  </w:abstractNum>
  <w:abstractNum w:abstractNumId="88" w15:restartNumberingAfterBreak="0">
    <w:nsid w:val="3A451A8F"/>
    <w:multiLevelType w:val="multilevel"/>
    <w:tmpl w:val="40A2FD74"/>
    <w:lvl w:ilvl="0">
      <w:start w:val="1"/>
      <w:numFmt w:val="bullet"/>
      <w:lvlText w:val=""/>
      <w:lvlJc w:val="left"/>
      <w:pPr>
        <w:tabs>
          <w:tab w:val="num" w:pos="0"/>
        </w:tabs>
        <w:ind w:left="1287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Times New Roman" w:hAnsi="Times New Roman" w:cs="Times New Roman" w:hint="default"/>
      </w:rPr>
    </w:lvl>
  </w:abstractNum>
  <w:abstractNum w:abstractNumId="89" w15:restartNumberingAfterBreak="0">
    <w:nsid w:val="3A9D5484"/>
    <w:multiLevelType w:val="multilevel"/>
    <w:tmpl w:val="2FA8BF3E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  <w:rPr>
        <w:rFonts w:ascii="Calibri" w:hAnsi="Calibri"/>
        <w:b/>
        <w:bCs/>
        <w:color w:val="auto"/>
        <w:sz w:val="24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90" w15:restartNumberingAfterBreak="0">
    <w:nsid w:val="3B6A052F"/>
    <w:multiLevelType w:val="multilevel"/>
    <w:tmpl w:val="F5CACAA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b/>
        <w:i/>
      </w:rPr>
    </w:lvl>
  </w:abstractNum>
  <w:abstractNum w:abstractNumId="91" w15:restartNumberingAfterBreak="0">
    <w:nsid w:val="3C072721"/>
    <w:multiLevelType w:val="multilevel"/>
    <w:tmpl w:val="A9F825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2" w15:restartNumberingAfterBreak="0">
    <w:nsid w:val="3CC060CC"/>
    <w:multiLevelType w:val="multilevel"/>
    <w:tmpl w:val="70281160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b/>
        <w:bCs/>
        <w:color w:val="15608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3" w15:restartNumberingAfterBreak="0">
    <w:nsid w:val="3DCD257B"/>
    <w:multiLevelType w:val="multilevel"/>
    <w:tmpl w:val="1DB033EC"/>
    <w:lvl w:ilvl="0">
      <w:start w:val="1"/>
      <w:numFmt w:val="bullet"/>
      <w:lvlText w:val="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  <w:b w:val="0"/>
        <w:i w:val="0"/>
        <w:sz w:val="28"/>
      </w:rPr>
    </w:lvl>
    <w:lvl w:ilvl="1">
      <w:start w:val="1"/>
      <w:numFmt w:val="upperLetter"/>
      <w:lvlText w:val="%2."/>
      <w:lvlJc w:val="left"/>
      <w:pPr>
        <w:tabs>
          <w:tab w:val="num" w:pos="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94" w15:restartNumberingAfterBreak="0">
    <w:nsid w:val="3E5C1C62"/>
    <w:multiLevelType w:val="multilevel"/>
    <w:tmpl w:val="A4A855D4"/>
    <w:lvl w:ilvl="0">
      <w:start w:val="1"/>
      <w:numFmt w:val="lowerRoman"/>
      <w:lvlText w:val="%1."/>
      <w:lvlJc w:val="right"/>
      <w:pPr>
        <w:tabs>
          <w:tab w:val="num" w:pos="0"/>
        </w:tabs>
        <w:ind w:left="4755" w:hanging="360"/>
      </w:pPr>
      <w:rPr>
        <w:b w:val="0"/>
        <w:bCs w:val="0"/>
        <w:color w:val="0F4761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755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115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115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475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47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835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83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195" w:hanging="1800"/>
      </w:pPr>
    </w:lvl>
  </w:abstractNum>
  <w:abstractNum w:abstractNumId="95" w15:restartNumberingAfterBreak="0">
    <w:nsid w:val="3E7E1B61"/>
    <w:multiLevelType w:val="multilevel"/>
    <w:tmpl w:val="28768B98"/>
    <w:lvl w:ilvl="0">
      <w:start w:val="1"/>
      <w:numFmt w:val="bullet"/>
      <w:lvlText w:val="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  <w:b w:val="0"/>
        <w:i w:val="0"/>
        <w:sz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96" w15:restartNumberingAfterBreak="0">
    <w:nsid w:val="3FDA5BCB"/>
    <w:multiLevelType w:val="multilevel"/>
    <w:tmpl w:val="85FA6396"/>
    <w:lvl w:ilvl="0">
      <w:start w:val="1"/>
      <w:numFmt w:val="bullet"/>
      <w:lvlText w:val="-"/>
      <w:lvlJc w:val="left"/>
      <w:pPr>
        <w:tabs>
          <w:tab w:val="num" w:pos="0"/>
        </w:tabs>
        <w:ind w:left="759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97" w15:restartNumberingAfterBreak="0">
    <w:nsid w:val="40012814"/>
    <w:multiLevelType w:val="multilevel"/>
    <w:tmpl w:val="6CAEA6B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98" w15:restartNumberingAfterBreak="0">
    <w:nsid w:val="413A1A98"/>
    <w:multiLevelType w:val="multilevel"/>
    <w:tmpl w:val="F4D89B94"/>
    <w:lvl w:ilvl="0">
      <w:start w:val="1"/>
      <w:numFmt w:val="lowerRoman"/>
      <w:lvlText w:val="%1."/>
      <w:lvlJc w:val="right"/>
      <w:pPr>
        <w:tabs>
          <w:tab w:val="num" w:pos="0"/>
        </w:tabs>
        <w:ind w:left="1571" w:hanging="360"/>
      </w:pPr>
    </w:lvl>
    <w:lvl w:ilvl="1">
      <w:start w:val="1"/>
      <w:numFmt w:val="upperLetter"/>
      <w:lvlText w:val="%2."/>
      <w:lvlJc w:val="left"/>
      <w:pPr>
        <w:tabs>
          <w:tab w:val="num" w:pos="0"/>
        </w:tabs>
        <w:ind w:left="2291" w:hanging="360"/>
      </w:pPr>
      <w:rPr>
        <w:rFonts w:eastAsia="Times New Roman"/>
        <w:b/>
        <w:color w:val="1F1F1F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3191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3">
      <w:start w:val="1"/>
      <w:numFmt w:val="lowerRoman"/>
      <w:lvlText w:val="%4)"/>
      <w:lvlJc w:val="left"/>
      <w:pPr>
        <w:tabs>
          <w:tab w:val="num" w:pos="0"/>
        </w:tabs>
        <w:ind w:left="1288" w:hanging="720"/>
      </w:pPr>
      <w:rPr>
        <w:b/>
        <w:bCs/>
        <w:color w:val="0B769F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</w:lvl>
  </w:abstractNum>
  <w:abstractNum w:abstractNumId="99" w15:restartNumberingAfterBreak="0">
    <w:nsid w:val="420E4A30"/>
    <w:multiLevelType w:val="hybridMultilevel"/>
    <w:tmpl w:val="C99AC5B6"/>
    <w:lvl w:ilvl="0" w:tplc="9EC0BE90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3861EF9"/>
    <w:multiLevelType w:val="multilevel"/>
    <w:tmpl w:val="8282557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upperRoman"/>
      <w:lvlText w:val="%2."/>
      <w:lvlJc w:val="right"/>
      <w:pPr>
        <w:tabs>
          <w:tab w:val="num" w:pos="0"/>
        </w:tabs>
        <w:ind w:left="360" w:hanging="360"/>
      </w:pPr>
      <w:rPr>
        <w:b w:val="0"/>
        <w:bCs w:val="0"/>
        <w:color w:val="117A02" w:themeColor="accent1" w:themeShade="BF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101" w15:restartNumberingAfterBreak="0">
    <w:nsid w:val="43F54F7B"/>
    <w:multiLevelType w:val="multilevel"/>
    <w:tmpl w:val="DBFAB15C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02" w15:restartNumberingAfterBreak="0">
    <w:nsid w:val="441B0147"/>
    <w:multiLevelType w:val="multilevel"/>
    <w:tmpl w:val="433234EE"/>
    <w:lvl w:ilvl="0">
      <w:start w:val="1"/>
      <w:numFmt w:val="lowerRoman"/>
      <w:lvlText w:val="%1."/>
      <w:lvlJc w:val="right"/>
      <w:pPr>
        <w:tabs>
          <w:tab w:val="num" w:pos="0"/>
        </w:tabs>
        <w:ind w:left="3054" w:hanging="360"/>
      </w:pPr>
      <w:rPr>
        <w:b/>
        <w:bCs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3" w15:restartNumberingAfterBreak="0">
    <w:nsid w:val="448C78CA"/>
    <w:multiLevelType w:val="multilevel"/>
    <w:tmpl w:val="78860A66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4" w15:restartNumberingAfterBreak="0">
    <w:nsid w:val="456743E5"/>
    <w:multiLevelType w:val="multilevel"/>
    <w:tmpl w:val="C8FC04B6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5" w15:restartNumberingAfterBreak="0">
    <w:nsid w:val="467A74C2"/>
    <w:multiLevelType w:val="multilevel"/>
    <w:tmpl w:val="0DB4FF48"/>
    <w:lvl w:ilvl="0">
      <w:start w:val="1"/>
      <w:numFmt w:val="lowerRoman"/>
      <w:lvlText w:val="%1."/>
      <w:lvlJc w:val="right"/>
      <w:pPr>
        <w:tabs>
          <w:tab w:val="num" w:pos="0"/>
        </w:tabs>
        <w:ind w:left="2160" w:hanging="360"/>
      </w:pPr>
      <w:rPr>
        <w:b/>
        <w:bCs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378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20" w:hanging="180"/>
      </w:pPr>
    </w:lvl>
  </w:abstractNum>
  <w:abstractNum w:abstractNumId="106" w15:restartNumberingAfterBreak="0">
    <w:nsid w:val="47455598"/>
    <w:multiLevelType w:val="multilevel"/>
    <w:tmpl w:val="F0AEE3D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b/>
        <w:i/>
      </w:rPr>
    </w:lvl>
  </w:abstractNum>
  <w:abstractNum w:abstractNumId="107" w15:restartNumberingAfterBreak="0">
    <w:nsid w:val="4A126900"/>
    <w:multiLevelType w:val="multilevel"/>
    <w:tmpl w:val="C34A98D6"/>
    <w:lvl w:ilvl="0">
      <w:start w:val="1"/>
      <w:numFmt w:val="bullet"/>
      <w:lvlText w:val="»"/>
      <w:lvlJc w:val="left"/>
      <w:pPr>
        <w:tabs>
          <w:tab w:val="num" w:pos="0"/>
        </w:tabs>
        <w:ind w:left="1038" w:hanging="360"/>
      </w:pPr>
      <w:rPr>
        <w:rFonts w:ascii="Calibri Light" w:hAnsi="Calibri Light" w:cs="Calibri Light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7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9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3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5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98" w:hanging="360"/>
      </w:pPr>
      <w:rPr>
        <w:rFonts w:ascii="Wingdings" w:hAnsi="Wingdings" w:cs="Wingdings" w:hint="default"/>
      </w:rPr>
    </w:lvl>
  </w:abstractNum>
  <w:abstractNum w:abstractNumId="108" w15:restartNumberingAfterBreak="0">
    <w:nsid w:val="4A46215F"/>
    <w:multiLevelType w:val="multilevel"/>
    <w:tmpl w:val="EF5AE78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bCs/>
        <w:color w:val="15608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9" w15:restartNumberingAfterBreak="0">
    <w:nsid w:val="4B314F28"/>
    <w:multiLevelType w:val="multilevel"/>
    <w:tmpl w:val="CB0C43C8"/>
    <w:lvl w:ilvl="0">
      <w:start w:val="1"/>
      <w:numFmt w:val="decimal"/>
      <w:lvlText w:val="%1."/>
      <w:lvlJc w:val="left"/>
      <w:pPr>
        <w:tabs>
          <w:tab w:val="num" w:pos="0"/>
        </w:tabs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tabs>
          <w:tab w:val="num" w:pos="0"/>
        </w:tabs>
        <w:ind w:left="3553" w:hanging="57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10" w15:restartNumberingAfterBreak="0">
    <w:nsid w:val="4B595104"/>
    <w:multiLevelType w:val="multilevel"/>
    <w:tmpl w:val="9BF0CAB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b/>
        <w:bCs/>
        <w:color w:val="15608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1" w15:restartNumberingAfterBreak="0">
    <w:nsid w:val="4C5F2726"/>
    <w:multiLevelType w:val="multilevel"/>
    <w:tmpl w:val="0C4E7080"/>
    <w:lvl w:ilvl="0">
      <w:start w:val="1"/>
      <w:numFmt w:val="bullet"/>
      <w:lvlText w:val=""/>
      <w:lvlJc w:val="left"/>
      <w:pPr>
        <w:tabs>
          <w:tab w:val="num" w:pos="0"/>
        </w:tabs>
        <w:ind w:left="720" w:hanging="360"/>
      </w:pPr>
      <w:rPr>
        <w:rFonts w:ascii="MT Extra" w:hAnsi="MT Extra" w:cs="MT Extr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12" w15:restartNumberingAfterBreak="0">
    <w:nsid w:val="4F42540F"/>
    <w:multiLevelType w:val="multilevel"/>
    <w:tmpl w:val="26944466"/>
    <w:lvl w:ilvl="0">
      <w:start w:val="1"/>
      <w:numFmt w:val="lowerLetter"/>
      <w:lvlText w:val="%1)"/>
      <w:lvlJc w:val="left"/>
      <w:pPr>
        <w:tabs>
          <w:tab w:val="num" w:pos="0"/>
        </w:tabs>
        <w:ind w:left="858" w:hanging="360"/>
      </w:pPr>
      <w:rPr>
        <w:b/>
        <w:bCs/>
        <w:color w:val="15608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7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9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1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3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5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7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9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18" w:hanging="180"/>
      </w:pPr>
    </w:lvl>
  </w:abstractNum>
  <w:abstractNum w:abstractNumId="113" w15:restartNumberingAfterBreak="0">
    <w:nsid w:val="508D7FDD"/>
    <w:multiLevelType w:val="multilevel"/>
    <w:tmpl w:val="695EA52C"/>
    <w:lvl w:ilvl="0">
      <w:start w:val="1"/>
      <w:numFmt w:val="upperLetter"/>
      <w:lvlText w:val="%1."/>
      <w:lvlJc w:val="left"/>
      <w:pPr>
        <w:tabs>
          <w:tab w:val="num" w:pos="0"/>
        </w:tabs>
        <w:ind w:left="1211" w:hanging="360"/>
      </w:pPr>
      <w:rPr>
        <w:b/>
        <w:bCs/>
        <w:color w:val="024E7A" w:themeColor="accent2" w:themeShade="BF"/>
        <w:sz w:val="24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114" w15:restartNumberingAfterBreak="0">
    <w:nsid w:val="514C203F"/>
    <w:multiLevelType w:val="multilevel"/>
    <w:tmpl w:val="403839D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 Light" w:hAnsi="Calibri Light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5" w15:restartNumberingAfterBreak="0">
    <w:nsid w:val="522511A6"/>
    <w:multiLevelType w:val="multilevel"/>
    <w:tmpl w:val="7BE22E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16" w15:restartNumberingAfterBreak="0">
    <w:nsid w:val="52862256"/>
    <w:multiLevelType w:val="multilevel"/>
    <w:tmpl w:val="CD14F188"/>
    <w:lvl w:ilvl="0">
      <w:start w:val="1"/>
      <w:numFmt w:val="bullet"/>
      <w:lvlText w:val="»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Times New Roman" w:hAnsi="Times New Roman" w:cs="Times New Roman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Times New Roman" w:hAnsi="Times New Roman" w:cs="Times New Roman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Times New Roman" w:hAnsi="Times New Roman" w:cs="Times New Roman" w:hint="default"/>
        <w:sz w:val="20"/>
      </w:rPr>
    </w:lvl>
  </w:abstractNum>
  <w:abstractNum w:abstractNumId="117" w15:restartNumberingAfterBreak="0">
    <w:nsid w:val="52D20FCF"/>
    <w:multiLevelType w:val="multilevel"/>
    <w:tmpl w:val="250C7F42"/>
    <w:lvl w:ilvl="0">
      <w:start w:val="4"/>
      <w:numFmt w:val="lowerLetter"/>
      <w:lvlText w:val="%1)"/>
      <w:lvlJc w:val="left"/>
      <w:pPr>
        <w:tabs>
          <w:tab w:val="num" w:pos="0"/>
        </w:tabs>
        <w:ind w:left="1211" w:hanging="360"/>
      </w:pPr>
      <w:rPr>
        <w:rFonts w:ascii="Calibri" w:hAnsi="Calibri" w:hint="default"/>
        <w:b/>
        <w:bCs/>
        <w:color w:val="auto"/>
        <w:sz w:val="24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118" w15:restartNumberingAfterBreak="0">
    <w:nsid w:val="534548D5"/>
    <w:multiLevelType w:val="multilevel"/>
    <w:tmpl w:val="BA8C3D8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bCs/>
        <w:strike w:val="0"/>
        <w:dstrike w:val="0"/>
        <w:color w:val="15608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9" w15:restartNumberingAfterBreak="0">
    <w:nsid w:val="535241E6"/>
    <w:multiLevelType w:val="multilevel"/>
    <w:tmpl w:val="8B7A45C0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884"/>
        </w:tabs>
        <w:ind w:left="3884" w:hanging="360"/>
      </w:pPr>
      <w:rPr>
        <w:rFonts w:ascii="Symbol" w:hAnsi="Symbol" w:cs="Symbol" w:hint="default"/>
      </w:rPr>
    </w:lvl>
  </w:abstractNum>
  <w:abstractNum w:abstractNumId="120" w15:restartNumberingAfterBreak="0">
    <w:nsid w:val="55600B34"/>
    <w:multiLevelType w:val="multilevel"/>
    <w:tmpl w:val="F0C205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b/>
        <w:i/>
      </w:rPr>
    </w:lvl>
  </w:abstractNum>
  <w:abstractNum w:abstractNumId="121" w15:restartNumberingAfterBreak="0">
    <w:nsid w:val="55CE7AC8"/>
    <w:multiLevelType w:val="multilevel"/>
    <w:tmpl w:val="60DC373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 Light" w:hAnsi="Calibri Light" w:hint="default"/>
        <w:b w:val="0"/>
        <w:bCs/>
        <w:i w:val="0"/>
        <w:sz w:val="19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22" w15:restartNumberingAfterBreak="0">
    <w:nsid w:val="56152BBF"/>
    <w:multiLevelType w:val="multilevel"/>
    <w:tmpl w:val="337EF2BC"/>
    <w:lvl w:ilvl="0">
      <w:start w:val="3"/>
      <w:numFmt w:val="lowerLetter"/>
      <w:lvlText w:val="%1)"/>
      <w:lvlJc w:val="left"/>
      <w:pPr>
        <w:tabs>
          <w:tab w:val="num" w:pos="0"/>
        </w:tabs>
        <w:ind w:left="858" w:hanging="360"/>
      </w:pPr>
      <w:rPr>
        <w:rFonts w:hint="default"/>
        <w:b/>
        <w:bCs/>
        <w:color w:val="15608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9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1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3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5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7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9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18" w:hanging="180"/>
      </w:pPr>
      <w:rPr>
        <w:rFonts w:hint="default"/>
      </w:rPr>
    </w:lvl>
  </w:abstractNum>
  <w:abstractNum w:abstractNumId="123" w15:restartNumberingAfterBreak="0">
    <w:nsid w:val="56287FFD"/>
    <w:multiLevelType w:val="multilevel"/>
    <w:tmpl w:val="C8C4B60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24" w15:restartNumberingAfterBreak="0">
    <w:nsid w:val="57146752"/>
    <w:multiLevelType w:val="multilevel"/>
    <w:tmpl w:val="FBCC8CC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25" w15:restartNumberingAfterBreak="0">
    <w:nsid w:val="57B053ED"/>
    <w:multiLevelType w:val="multilevel"/>
    <w:tmpl w:val="C38091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b/>
        <w:i/>
      </w:rPr>
    </w:lvl>
  </w:abstractNum>
  <w:abstractNum w:abstractNumId="126" w15:restartNumberingAfterBreak="0">
    <w:nsid w:val="58585F42"/>
    <w:multiLevelType w:val="multilevel"/>
    <w:tmpl w:val="6392772A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»"/>
      <w:lvlJc w:val="left"/>
      <w:pPr>
        <w:tabs>
          <w:tab w:val="num" w:pos="0"/>
        </w:tabs>
        <w:ind w:left="4320" w:hanging="360"/>
      </w:pPr>
      <w:rPr>
        <w:rFonts w:ascii="Calibri Light" w:hAnsi="Calibri Light" w:cs="Calibri Light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7" w15:restartNumberingAfterBreak="0">
    <w:nsid w:val="59864071"/>
    <w:multiLevelType w:val="hybridMultilevel"/>
    <w:tmpl w:val="CB8C3730"/>
    <w:lvl w:ilvl="0" w:tplc="7A4C3C92">
      <w:numFmt w:val="bullet"/>
      <w:lvlText w:val="•"/>
      <w:lvlJc w:val="left"/>
      <w:pPr>
        <w:ind w:left="779" w:hanging="87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55"/>
        <w:sz w:val="22"/>
        <w:szCs w:val="22"/>
        <w:lang w:val="it-IT" w:eastAsia="en-US" w:bidi="ar-SA"/>
      </w:rPr>
    </w:lvl>
    <w:lvl w:ilvl="1" w:tplc="331626DA">
      <w:numFmt w:val="bullet"/>
      <w:lvlText w:val="•"/>
      <w:lvlJc w:val="left"/>
      <w:pPr>
        <w:ind w:left="1059" w:hanging="87"/>
      </w:pPr>
      <w:rPr>
        <w:rFonts w:hint="default"/>
        <w:lang w:val="it-IT" w:eastAsia="en-US" w:bidi="ar-SA"/>
      </w:rPr>
    </w:lvl>
    <w:lvl w:ilvl="2" w:tplc="DC0A217A">
      <w:numFmt w:val="bullet"/>
      <w:lvlText w:val="•"/>
      <w:lvlJc w:val="left"/>
      <w:pPr>
        <w:ind w:left="1339" w:hanging="87"/>
      </w:pPr>
      <w:rPr>
        <w:rFonts w:hint="default"/>
        <w:lang w:val="it-IT" w:eastAsia="en-US" w:bidi="ar-SA"/>
      </w:rPr>
    </w:lvl>
    <w:lvl w:ilvl="3" w:tplc="9F04EDB4">
      <w:numFmt w:val="bullet"/>
      <w:lvlText w:val="•"/>
      <w:lvlJc w:val="left"/>
      <w:pPr>
        <w:ind w:left="1618" w:hanging="87"/>
      </w:pPr>
      <w:rPr>
        <w:rFonts w:hint="default"/>
        <w:lang w:val="it-IT" w:eastAsia="en-US" w:bidi="ar-SA"/>
      </w:rPr>
    </w:lvl>
    <w:lvl w:ilvl="4" w:tplc="DC5EBC80">
      <w:numFmt w:val="bullet"/>
      <w:lvlText w:val="•"/>
      <w:lvlJc w:val="left"/>
      <w:pPr>
        <w:ind w:left="1898" w:hanging="87"/>
      </w:pPr>
      <w:rPr>
        <w:rFonts w:hint="default"/>
        <w:lang w:val="it-IT" w:eastAsia="en-US" w:bidi="ar-SA"/>
      </w:rPr>
    </w:lvl>
    <w:lvl w:ilvl="5" w:tplc="EA0AFE7C">
      <w:numFmt w:val="bullet"/>
      <w:lvlText w:val="•"/>
      <w:lvlJc w:val="left"/>
      <w:pPr>
        <w:ind w:left="2178" w:hanging="87"/>
      </w:pPr>
      <w:rPr>
        <w:rFonts w:hint="default"/>
        <w:lang w:val="it-IT" w:eastAsia="en-US" w:bidi="ar-SA"/>
      </w:rPr>
    </w:lvl>
    <w:lvl w:ilvl="6" w:tplc="7152E9C6">
      <w:numFmt w:val="bullet"/>
      <w:lvlText w:val="•"/>
      <w:lvlJc w:val="left"/>
      <w:pPr>
        <w:ind w:left="2457" w:hanging="87"/>
      </w:pPr>
      <w:rPr>
        <w:rFonts w:hint="default"/>
        <w:lang w:val="it-IT" w:eastAsia="en-US" w:bidi="ar-SA"/>
      </w:rPr>
    </w:lvl>
    <w:lvl w:ilvl="7" w:tplc="D5606C70">
      <w:numFmt w:val="bullet"/>
      <w:lvlText w:val="•"/>
      <w:lvlJc w:val="left"/>
      <w:pPr>
        <w:ind w:left="2737" w:hanging="87"/>
      </w:pPr>
      <w:rPr>
        <w:rFonts w:hint="default"/>
        <w:lang w:val="it-IT" w:eastAsia="en-US" w:bidi="ar-SA"/>
      </w:rPr>
    </w:lvl>
    <w:lvl w:ilvl="8" w:tplc="A4D8824C">
      <w:numFmt w:val="bullet"/>
      <w:lvlText w:val="•"/>
      <w:lvlJc w:val="left"/>
      <w:pPr>
        <w:ind w:left="3017" w:hanging="87"/>
      </w:pPr>
      <w:rPr>
        <w:rFonts w:hint="default"/>
        <w:lang w:val="it-IT" w:eastAsia="en-US" w:bidi="ar-SA"/>
      </w:rPr>
    </w:lvl>
  </w:abstractNum>
  <w:abstractNum w:abstractNumId="128" w15:restartNumberingAfterBreak="0">
    <w:nsid w:val="59B114B7"/>
    <w:multiLevelType w:val="multilevel"/>
    <w:tmpl w:val="5AD87E0E"/>
    <w:lvl w:ilvl="0">
      <w:start w:val="2"/>
      <w:numFmt w:val="upperLetter"/>
      <w:lvlText w:val="%1."/>
      <w:lvlJc w:val="left"/>
      <w:pPr>
        <w:tabs>
          <w:tab w:val="num" w:pos="0"/>
        </w:tabs>
        <w:ind w:left="10707" w:hanging="360"/>
      </w:pPr>
      <w:rPr>
        <w:rFonts w:ascii="Calibri" w:hAnsi="Calibri"/>
        <w:b/>
        <w:i w:val="0"/>
        <w:color w:val="024E7A" w:themeColor="accent2" w:themeShade="BF"/>
        <w:sz w:val="24"/>
        <w:szCs w:val="3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42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214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86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358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1430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1502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574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6467" w:hanging="180"/>
      </w:pPr>
    </w:lvl>
  </w:abstractNum>
  <w:abstractNum w:abstractNumId="129" w15:restartNumberingAfterBreak="0">
    <w:nsid w:val="59D05638"/>
    <w:multiLevelType w:val="multilevel"/>
    <w:tmpl w:val="C878608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19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30" w15:restartNumberingAfterBreak="0">
    <w:nsid w:val="5AB06540"/>
    <w:multiLevelType w:val="multilevel"/>
    <w:tmpl w:val="3E1C2134"/>
    <w:lvl w:ilvl="0">
      <w:start w:val="1"/>
      <w:numFmt w:val="bullet"/>
      <w:lvlText w:val="»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31" w15:restartNumberingAfterBreak="0">
    <w:nsid w:val="5B2F60B4"/>
    <w:multiLevelType w:val="multilevel"/>
    <w:tmpl w:val="6572649C"/>
    <w:lvl w:ilvl="0">
      <w:start w:val="1"/>
      <w:numFmt w:val="bullet"/>
      <w:lvlText w:val="-"/>
      <w:lvlJc w:val="left"/>
      <w:pPr>
        <w:tabs>
          <w:tab w:val="num" w:pos="0"/>
        </w:tabs>
        <w:ind w:left="759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32" w15:restartNumberingAfterBreak="0">
    <w:nsid w:val="5B397029"/>
    <w:multiLevelType w:val="multilevel"/>
    <w:tmpl w:val="433234EE"/>
    <w:lvl w:ilvl="0">
      <w:start w:val="1"/>
      <w:numFmt w:val="lowerRoman"/>
      <w:lvlText w:val="%1."/>
      <w:lvlJc w:val="right"/>
      <w:pPr>
        <w:tabs>
          <w:tab w:val="num" w:pos="0"/>
        </w:tabs>
        <w:ind w:left="3054" w:hanging="360"/>
      </w:pPr>
      <w:rPr>
        <w:b/>
        <w:bCs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3" w15:restartNumberingAfterBreak="0">
    <w:nsid w:val="5D2F17B1"/>
    <w:multiLevelType w:val="hybridMultilevel"/>
    <w:tmpl w:val="72826EE2"/>
    <w:lvl w:ilvl="0" w:tplc="7EC02B32">
      <w:start w:val="10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4" w15:restartNumberingAfterBreak="0">
    <w:nsid w:val="5D3223DE"/>
    <w:multiLevelType w:val="multilevel"/>
    <w:tmpl w:val="F1F84A3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bCs/>
        <w:i w:val="0"/>
        <w:color w:val="024E7A" w:themeColor="accent2" w:themeShade="B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b w:val="0"/>
        <w:bCs w:val="0"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  <w:rPr>
        <w:sz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5" w15:restartNumberingAfterBreak="0">
    <w:nsid w:val="5DEB3D94"/>
    <w:multiLevelType w:val="multilevel"/>
    <w:tmpl w:val="0C88FA64"/>
    <w:lvl w:ilvl="0">
      <w:start w:val="1"/>
      <w:numFmt w:val="bullet"/>
      <w:lvlText w:val="»"/>
      <w:lvlJc w:val="left"/>
      <w:pPr>
        <w:tabs>
          <w:tab w:val="num" w:pos="0"/>
        </w:tabs>
        <w:ind w:left="433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Times New Roman" w:hAnsi="Times New Roman" w:cs="Times New Roman" w:hint="default"/>
      </w:rPr>
    </w:lvl>
  </w:abstractNum>
  <w:abstractNum w:abstractNumId="136" w15:restartNumberingAfterBreak="0">
    <w:nsid w:val="5EA06F13"/>
    <w:multiLevelType w:val="multilevel"/>
    <w:tmpl w:val="D1E847FE"/>
    <w:lvl w:ilvl="0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37" w15:restartNumberingAfterBreak="0">
    <w:nsid w:val="5F1D3065"/>
    <w:multiLevelType w:val="hybridMultilevel"/>
    <w:tmpl w:val="BE0A300A"/>
    <w:lvl w:ilvl="0" w:tplc="3FDAE65C">
      <w:start w:val="1"/>
      <w:numFmt w:val="lowerRoman"/>
      <w:lvlText w:val="%1)"/>
      <w:lvlJc w:val="left"/>
      <w:pPr>
        <w:ind w:left="952" w:hanging="360"/>
      </w:pPr>
      <w:rPr>
        <w:rFonts w:hint="default"/>
        <w:b/>
        <w:bCs/>
        <w:color w:val="0B769F"/>
      </w:rPr>
    </w:lvl>
    <w:lvl w:ilvl="1" w:tplc="04100019" w:tentative="1">
      <w:start w:val="1"/>
      <w:numFmt w:val="lowerLetter"/>
      <w:lvlText w:val="%2."/>
      <w:lvlJc w:val="left"/>
      <w:pPr>
        <w:ind w:left="1672" w:hanging="360"/>
      </w:pPr>
    </w:lvl>
    <w:lvl w:ilvl="2" w:tplc="0410001B" w:tentative="1">
      <w:start w:val="1"/>
      <w:numFmt w:val="lowerRoman"/>
      <w:lvlText w:val="%3."/>
      <w:lvlJc w:val="right"/>
      <w:pPr>
        <w:ind w:left="2392" w:hanging="180"/>
      </w:pPr>
    </w:lvl>
    <w:lvl w:ilvl="3" w:tplc="0410000F" w:tentative="1">
      <w:start w:val="1"/>
      <w:numFmt w:val="decimal"/>
      <w:lvlText w:val="%4."/>
      <w:lvlJc w:val="left"/>
      <w:pPr>
        <w:ind w:left="3112" w:hanging="360"/>
      </w:pPr>
    </w:lvl>
    <w:lvl w:ilvl="4" w:tplc="04100019" w:tentative="1">
      <w:start w:val="1"/>
      <w:numFmt w:val="lowerLetter"/>
      <w:lvlText w:val="%5."/>
      <w:lvlJc w:val="left"/>
      <w:pPr>
        <w:ind w:left="3832" w:hanging="360"/>
      </w:pPr>
    </w:lvl>
    <w:lvl w:ilvl="5" w:tplc="0410001B" w:tentative="1">
      <w:start w:val="1"/>
      <w:numFmt w:val="lowerRoman"/>
      <w:lvlText w:val="%6."/>
      <w:lvlJc w:val="right"/>
      <w:pPr>
        <w:ind w:left="4552" w:hanging="180"/>
      </w:pPr>
    </w:lvl>
    <w:lvl w:ilvl="6" w:tplc="0410000F" w:tentative="1">
      <w:start w:val="1"/>
      <w:numFmt w:val="decimal"/>
      <w:lvlText w:val="%7."/>
      <w:lvlJc w:val="left"/>
      <w:pPr>
        <w:ind w:left="5272" w:hanging="360"/>
      </w:pPr>
    </w:lvl>
    <w:lvl w:ilvl="7" w:tplc="04100019" w:tentative="1">
      <w:start w:val="1"/>
      <w:numFmt w:val="lowerLetter"/>
      <w:lvlText w:val="%8."/>
      <w:lvlJc w:val="left"/>
      <w:pPr>
        <w:ind w:left="5992" w:hanging="360"/>
      </w:pPr>
    </w:lvl>
    <w:lvl w:ilvl="8" w:tplc="0410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138" w15:restartNumberingAfterBreak="0">
    <w:nsid w:val="6087628B"/>
    <w:multiLevelType w:val="multilevel"/>
    <w:tmpl w:val="262AA3C8"/>
    <w:lvl w:ilvl="0">
      <w:start w:val="2"/>
      <w:numFmt w:val="upperLetter"/>
      <w:lvlText w:val="%1."/>
      <w:lvlJc w:val="left"/>
      <w:pPr>
        <w:tabs>
          <w:tab w:val="num" w:pos="0"/>
        </w:tabs>
        <w:ind w:left="10707" w:hanging="360"/>
      </w:pPr>
      <w:rPr>
        <w:rFonts w:ascii="Calibri" w:hAnsi="Calibri"/>
        <w:b/>
        <w:i w:val="0"/>
        <w:color w:val="024E7A" w:themeColor="accent2" w:themeShade="BF"/>
        <w:sz w:val="24"/>
        <w:szCs w:val="3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42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214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86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358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1430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1502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574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6467" w:hanging="180"/>
      </w:pPr>
    </w:lvl>
  </w:abstractNum>
  <w:abstractNum w:abstractNumId="139" w15:restartNumberingAfterBreak="0">
    <w:nsid w:val="62B0563B"/>
    <w:multiLevelType w:val="multilevel"/>
    <w:tmpl w:val="79AAFE14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140" w15:restartNumberingAfterBreak="0">
    <w:nsid w:val="62F218CD"/>
    <w:multiLevelType w:val="hybridMultilevel"/>
    <w:tmpl w:val="57B428D2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1" w15:restartNumberingAfterBreak="0">
    <w:nsid w:val="65426206"/>
    <w:multiLevelType w:val="multilevel"/>
    <w:tmpl w:val="B4D6029A"/>
    <w:lvl w:ilvl="0">
      <w:start w:val="1"/>
      <w:numFmt w:val="decimal"/>
      <w:lvlText w:val="%1."/>
      <w:lvlJc w:val="left"/>
      <w:pPr>
        <w:tabs>
          <w:tab w:val="num" w:pos="0"/>
        </w:tabs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tabs>
          <w:tab w:val="num" w:pos="0"/>
        </w:tabs>
        <w:ind w:left="3553" w:hanging="57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42" w15:restartNumberingAfterBreak="0">
    <w:nsid w:val="65EA1962"/>
    <w:multiLevelType w:val="multilevel"/>
    <w:tmpl w:val="0646226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b/>
        <w:i/>
      </w:rPr>
    </w:lvl>
  </w:abstractNum>
  <w:abstractNum w:abstractNumId="143" w15:restartNumberingAfterBreak="0">
    <w:nsid w:val="66144C34"/>
    <w:multiLevelType w:val="multilevel"/>
    <w:tmpl w:val="EDA4550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4" w15:restartNumberingAfterBreak="0">
    <w:nsid w:val="66A523AE"/>
    <w:multiLevelType w:val="multilevel"/>
    <w:tmpl w:val="12BE43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45" w15:restartNumberingAfterBreak="0">
    <w:nsid w:val="687D5715"/>
    <w:multiLevelType w:val="multilevel"/>
    <w:tmpl w:val="022CC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 w15:restartNumberingAfterBreak="0">
    <w:nsid w:val="68944EE2"/>
    <w:multiLevelType w:val="multilevel"/>
    <w:tmpl w:val="D4462F24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/>
        <w:caps w:val="0"/>
        <w:smallCaps w:val="0"/>
        <w:strike w:val="0"/>
        <w:dstrike w:val="0"/>
        <w:vanish w:val="0"/>
        <w:color w:val="auto"/>
        <w:position w:val="0"/>
        <w:sz w:val="24"/>
        <w:szCs w:val="1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7" w15:restartNumberingAfterBreak="0">
    <w:nsid w:val="68957C63"/>
    <w:multiLevelType w:val="multilevel"/>
    <w:tmpl w:val="90163428"/>
    <w:styleLink w:val="WWNum3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8" w15:restartNumberingAfterBreak="0">
    <w:nsid w:val="69E53721"/>
    <w:multiLevelType w:val="multilevel"/>
    <w:tmpl w:val="585C2BF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49" w15:restartNumberingAfterBreak="0">
    <w:nsid w:val="6ADE122B"/>
    <w:multiLevelType w:val="multilevel"/>
    <w:tmpl w:val="50FE75EC"/>
    <w:lvl w:ilvl="0">
      <w:start w:val="1"/>
      <w:numFmt w:val="lowerRoman"/>
      <w:lvlText w:val="%1."/>
      <w:lvlJc w:val="righ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0"/>
        </w:tabs>
        <w:ind w:left="3600" w:hanging="360"/>
      </w:pPr>
    </w:lvl>
  </w:abstractNum>
  <w:abstractNum w:abstractNumId="150" w15:restartNumberingAfterBreak="0">
    <w:nsid w:val="6B811060"/>
    <w:multiLevelType w:val="multilevel"/>
    <w:tmpl w:val="AAD8BA04"/>
    <w:lvl w:ilvl="0">
      <w:start w:val="1"/>
      <w:numFmt w:val="lowerRoman"/>
      <w:lvlText w:val="%1."/>
      <w:lvlJc w:val="right"/>
      <w:pPr>
        <w:tabs>
          <w:tab w:val="num" w:pos="0"/>
        </w:tabs>
        <w:ind w:left="720" w:hanging="360"/>
      </w:pPr>
      <w:rPr>
        <w:b/>
        <w:bCs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1" w15:restartNumberingAfterBreak="0">
    <w:nsid w:val="6DD67EE1"/>
    <w:multiLevelType w:val="multilevel"/>
    <w:tmpl w:val="BEAC4ECE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 w:val="0"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/>
        <w:i w:val="0"/>
      </w:rPr>
    </w:lvl>
    <w:lvl w:ilvl="2">
      <w:start w:val="3"/>
      <w:numFmt w:val="bullet"/>
      <w:lvlText w:val="-"/>
      <w:lvlJc w:val="left"/>
      <w:pPr>
        <w:tabs>
          <w:tab w:val="num" w:pos="0"/>
        </w:tabs>
        <w:ind w:left="2160" w:hanging="360"/>
      </w:pPr>
      <w:rPr>
        <w:rFonts w:ascii="Calibri" w:eastAsiaTheme="minorHAnsi" w:hAnsi="Calibri" w:cs="Calibri" w:hint="default"/>
      </w:rPr>
    </w:lvl>
    <w:lvl w:ilvl="3">
      <w:start w:val="1"/>
      <w:numFmt w:val="lowerRoman"/>
      <w:lvlText w:val="%4."/>
      <w:lvlJc w:val="left"/>
      <w:pPr>
        <w:tabs>
          <w:tab w:val="num" w:pos="0"/>
        </w:tabs>
        <w:ind w:left="3240" w:hanging="720"/>
      </w:pPr>
    </w:lvl>
    <w:lvl w:ilvl="4">
      <w:start w:val="8"/>
      <w:numFmt w:val="upp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0"/>
        </w:tabs>
        <w:ind w:left="4320" w:hanging="360"/>
      </w:p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52" w15:restartNumberingAfterBreak="0">
    <w:nsid w:val="6F915833"/>
    <w:multiLevelType w:val="hybridMultilevel"/>
    <w:tmpl w:val="C2D4D4B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153" w15:restartNumberingAfterBreak="0">
    <w:nsid w:val="6FB9634A"/>
    <w:multiLevelType w:val="multilevel"/>
    <w:tmpl w:val="D3B2D446"/>
    <w:lvl w:ilvl="0">
      <w:start w:val="1"/>
      <w:numFmt w:val="bullet"/>
      <w:lvlText w:val=""/>
      <w:lvlJc w:val="left"/>
      <w:pPr>
        <w:tabs>
          <w:tab w:val="num" w:pos="0"/>
        </w:tabs>
        <w:ind w:left="1287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Times New Roman" w:hAnsi="Times New Roman" w:cs="Times New Roman" w:hint="default"/>
      </w:rPr>
    </w:lvl>
  </w:abstractNum>
  <w:abstractNum w:abstractNumId="154" w15:restartNumberingAfterBreak="0">
    <w:nsid w:val="6FBA0669"/>
    <w:multiLevelType w:val="multilevel"/>
    <w:tmpl w:val="4BEE756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55" w15:restartNumberingAfterBreak="0">
    <w:nsid w:val="6FED2DA7"/>
    <w:multiLevelType w:val="multilevel"/>
    <w:tmpl w:val="24AC475A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b/>
        <w:bCs/>
        <w:color w:val="15608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6" w15:restartNumberingAfterBreak="0">
    <w:nsid w:val="70065C11"/>
    <w:multiLevelType w:val="multilevel"/>
    <w:tmpl w:val="5E86D75A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bullet"/>
      <w:lvlText w:val="»"/>
      <w:lvlJc w:val="left"/>
      <w:pPr>
        <w:tabs>
          <w:tab w:val="num" w:pos="0"/>
        </w:tabs>
        <w:ind w:left="1866" w:hanging="360"/>
      </w:pPr>
      <w:rPr>
        <w:rFonts w:ascii="Calibri Light" w:hAnsi="Calibri Light" w:cs="Calibri Light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57" w15:restartNumberingAfterBreak="0">
    <w:nsid w:val="706F25E9"/>
    <w:multiLevelType w:val="hybridMultilevel"/>
    <w:tmpl w:val="F6B628BE"/>
    <w:lvl w:ilvl="0" w:tplc="0410000B">
      <w:start w:val="1"/>
      <w:numFmt w:val="bullet"/>
      <w:lvlText w:val=""/>
      <w:lvlJc w:val="left"/>
      <w:pPr>
        <w:ind w:left="458" w:hanging="360"/>
      </w:pPr>
      <w:rPr>
        <w:rFonts w:ascii="Wingdings" w:hAnsi="Wingdings" w:hint="default"/>
        <w:color w:val="1F1F1F"/>
        <w:sz w:val="19"/>
        <w:szCs w:val="19"/>
        <w:lang w:eastAsia="en-US"/>
      </w:rPr>
    </w:lvl>
    <w:lvl w:ilvl="1" w:tplc="FFFFFFFF" w:tentative="1">
      <w:start w:val="1"/>
      <w:numFmt w:val="bullet"/>
      <w:lvlText w:val="o"/>
      <w:lvlJc w:val="left"/>
      <w:pPr>
        <w:ind w:left="117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9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1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3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5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7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9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18" w:hanging="360"/>
      </w:pPr>
      <w:rPr>
        <w:rFonts w:ascii="Wingdings" w:hAnsi="Wingdings" w:hint="default"/>
      </w:rPr>
    </w:lvl>
  </w:abstractNum>
  <w:abstractNum w:abstractNumId="158" w15:restartNumberingAfterBreak="0">
    <w:nsid w:val="70AE21BC"/>
    <w:multiLevelType w:val="multilevel"/>
    <w:tmpl w:val="C45462C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bCs/>
        <w:color w:val="15608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9" w15:restartNumberingAfterBreak="0">
    <w:nsid w:val="70C17DAC"/>
    <w:multiLevelType w:val="multilevel"/>
    <w:tmpl w:val="41E6943C"/>
    <w:name w:val="WW8Num72"/>
    <w:lvl w:ilvl="0">
      <w:start w:val="1"/>
      <w:numFmt w:val="decimal"/>
      <w:pStyle w:val="Titolo1"/>
      <w:lvlText w:val="%1"/>
      <w:lvlJc w:val="left"/>
      <w:pPr>
        <w:ind w:left="3693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60" w15:restartNumberingAfterBreak="0">
    <w:nsid w:val="71F74F75"/>
    <w:multiLevelType w:val="multilevel"/>
    <w:tmpl w:val="07827ACC"/>
    <w:lvl w:ilvl="0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Times New Roman" w:hAnsi="Times New Roman" w:cs="Times New Roman" w:hint="default"/>
      </w:rPr>
    </w:lvl>
  </w:abstractNum>
  <w:abstractNum w:abstractNumId="161" w15:restartNumberingAfterBreak="0">
    <w:nsid w:val="736E0FCF"/>
    <w:multiLevelType w:val="hybridMultilevel"/>
    <w:tmpl w:val="22C8AC5C"/>
    <w:lvl w:ilvl="0" w:tplc="0410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7553380D"/>
    <w:multiLevelType w:val="multilevel"/>
    <w:tmpl w:val="D284A30A"/>
    <w:lvl w:ilvl="0">
      <w:start w:val="1"/>
      <w:numFmt w:val="bullet"/>
      <w:lvlText w:val="»"/>
      <w:lvlJc w:val="left"/>
      <w:pPr>
        <w:tabs>
          <w:tab w:val="num" w:pos="0"/>
        </w:tabs>
        <w:ind w:left="1038" w:hanging="360"/>
      </w:pPr>
      <w:rPr>
        <w:rFonts w:ascii="Calibri Light" w:hAnsi="Calibri Light" w:cs="Calibri Light" w:hint="default"/>
        <w:sz w:val="28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7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9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3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5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98" w:hanging="360"/>
      </w:pPr>
      <w:rPr>
        <w:rFonts w:ascii="Wingdings" w:hAnsi="Wingdings" w:cs="Wingdings" w:hint="default"/>
      </w:rPr>
    </w:lvl>
  </w:abstractNum>
  <w:abstractNum w:abstractNumId="163" w15:restartNumberingAfterBreak="0">
    <w:nsid w:val="77000E95"/>
    <w:multiLevelType w:val="multilevel"/>
    <w:tmpl w:val="2DBCE87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b/>
        <w:i/>
      </w:rPr>
    </w:lvl>
  </w:abstractNum>
  <w:abstractNum w:abstractNumId="164" w15:restartNumberingAfterBreak="0">
    <w:nsid w:val="779616CE"/>
    <w:multiLevelType w:val="hybridMultilevel"/>
    <w:tmpl w:val="0CB286B0"/>
    <w:lvl w:ilvl="0" w:tplc="76B2EA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77B94CC6"/>
    <w:multiLevelType w:val="multilevel"/>
    <w:tmpl w:val="00DEC2C8"/>
    <w:lvl w:ilvl="0">
      <w:start w:val="1"/>
      <w:numFmt w:val="lowerRoman"/>
      <w:lvlText w:val="%1."/>
      <w:lvlJc w:val="right"/>
      <w:pPr>
        <w:tabs>
          <w:tab w:val="num" w:pos="0"/>
        </w:tabs>
        <w:ind w:left="4933" w:hanging="180"/>
      </w:pPr>
      <w:rPr>
        <w:b/>
        <w:bCs/>
        <w:color w:val="156082"/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6" w15:restartNumberingAfterBreak="0">
    <w:nsid w:val="7850701A"/>
    <w:multiLevelType w:val="multilevel"/>
    <w:tmpl w:val="C2582E42"/>
    <w:lvl w:ilvl="0">
      <w:start w:val="1"/>
      <w:numFmt w:val="bullet"/>
      <w:lvlText w:val="»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Times New Roman" w:hAnsi="Times New Roman" w:cs="Times New Roman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Times New Roman" w:hAnsi="Times New Roman" w:cs="Times New Roman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Times New Roman" w:hAnsi="Times New Roman" w:cs="Times New Roman" w:hint="default"/>
        <w:sz w:val="20"/>
      </w:rPr>
    </w:lvl>
  </w:abstractNum>
  <w:abstractNum w:abstractNumId="167" w15:restartNumberingAfterBreak="0">
    <w:nsid w:val="79C1262C"/>
    <w:multiLevelType w:val="multilevel"/>
    <w:tmpl w:val="5DB8F770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8" w15:restartNumberingAfterBreak="0">
    <w:nsid w:val="79F03D0B"/>
    <w:multiLevelType w:val="multilevel"/>
    <w:tmpl w:val="44468C5C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146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766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69" w15:restartNumberingAfterBreak="0">
    <w:nsid w:val="7CE22BC7"/>
    <w:multiLevelType w:val="multilevel"/>
    <w:tmpl w:val="415607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0" w15:restartNumberingAfterBreak="0">
    <w:nsid w:val="7DE6333B"/>
    <w:multiLevelType w:val="multilevel"/>
    <w:tmpl w:val="286E55DE"/>
    <w:lvl w:ilvl="0">
      <w:start w:val="1"/>
      <w:numFmt w:val="bullet"/>
      <w:lvlText w:val="»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1" w15:restartNumberingAfterBreak="0">
    <w:nsid w:val="7EA25004"/>
    <w:multiLevelType w:val="multilevel"/>
    <w:tmpl w:val="44468C5C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146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766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72" w15:restartNumberingAfterBreak="0">
    <w:nsid w:val="7ED32A7F"/>
    <w:multiLevelType w:val="multilevel"/>
    <w:tmpl w:val="F14203E2"/>
    <w:lvl w:ilvl="0">
      <w:start w:val="1"/>
      <w:numFmt w:val="bullet"/>
      <w:lvlText w:val="»"/>
      <w:lvlJc w:val="left"/>
      <w:pPr>
        <w:tabs>
          <w:tab w:val="num" w:pos="0"/>
        </w:tabs>
        <w:ind w:left="93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54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74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94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14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34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54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74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94" w:hanging="360"/>
      </w:pPr>
      <w:rPr>
        <w:rFonts w:ascii="Times New Roman" w:hAnsi="Times New Roman" w:cs="Times New Roman" w:hint="default"/>
      </w:rPr>
    </w:lvl>
  </w:abstractNum>
  <w:abstractNum w:abstractNumId="173" w15:restartNumberingAfterBreak="0">
    <w:nsid w:val="7EDA3E74"/>
    <w:multiLevelType w:val="multilevel"/>
    <w:tmpl w:val="742E6FEE"/>
    <w:lvl w:ilvl="0">
      <w:start w:val="1"/>
      <w:numFmt w:val="lowerRoman"/>
      <w:lvlText w:val="%1."/>
      <w:lvlJc w:val="right"/>
      <w:pPr>
        <w:tabs>
          <w:tab w:val="num" w:pos="0"/>
        </w:tabs>
        <w:ind w:left="4933" w:hanging="180"/>
      </w:pPr>
      <w:rPr>
        <w:color w:val="15608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4" w15:restartNumberingAfterBreak="0">
    <w:nsid w:val="7FE555DF"/>
    <w:multiLevelType w:val="multilevel"/>
    <w:tmpl w:val="07ACBF02"/>
    <w:styleLink w:val="WWNum14"/>
    <w:lvl w:ilvl="0">
      <w:numFmt w:val="bullet"/>
      <w:lvlText w:val="»"/>
      <w:lvlJc w:val="left"/>
      <w:pPr>
        <w:ind w:left="578" w:hanging="360"/>
      </w:pPr>
      <w:rPr>
        <w:rFonts w:cs="Calibri Light"/>
      </w:rPr>
    </w:lvl>
    <w:lvl w:ilvl="1">
      <w:numFmt w:val="bullet"/>
      <w:lvlText w:val="-"/>
      <w:lvlJc w:val="left"/>
      <w:pPr>
        <w:ind w:left="1298" w:hanging="360"/>
      </w:pPr>
      <w:rPr>
        <w:rFonts w:cs="Aptos"/>
        <w:b/>
      </w:rPr>
    </w:lvl>
    <w:lvl w:ilvl="2">
      <w:numFmt w:val="bullet"/>
      <w:lvlText w:val="»"/>
      <w:lvlJc w:val="left"/>
      <w:pPr>
        <w:ind w:left="928" w:hanging="360"/>
      </w:pPr>
      <w:rPr>
        <w:rFonts w:cs="Calibri Light"/>
        <w:b/>
        <w:bCs/>
        <w:color w:val="156082"/>
        <w:sz w:val="32"/>
        <w:szCs w:val="32"/>
        <w:lang w:eastAsia="en-US"/>
      </w:rPr>
    </w:lvl>
    <w:lvl w:ilvl="3">
      <w:numFmt w:val="bullet"/>
      <w:lvlText w:val=""/>
      <w:lvlJc w:val="left"/>
      <w:pPr>
        <w:ind w:left="2738" w:hanging="360"/>
      </w:pPr>
      <w:rPr>
        <w:rFonts w:cs="Symbol"/>
      </w:rPr>
    </w:lvl>
    <w:lvl w:ilvl="4">
      <w:numFmt w:val="bullet"/>
      <w:lvlText w:val="o"/>
      <w:lvlJc w:val="left"/>
      <w:pPr>
        <w:ind w:left="3458" w:hanging="360"/>
      </w:pPr>
      <w:rPr>
        <w:rFonts w:cs="Courier New"/>
      </w:rPr>
    </w:lvl>
    <w:lvl w:ilvl="5">
      <w:numFmt w:val="bullet"/>
      <w:lvlText w:val=""/>
      <w:lvlJc w:val="left"/>
      <w:pPr>
        <w:ind w:left="4178" w:hanging="360"/>
      </w:pPr>
      <w:rPr>
        <w:rFonts w:cs="Wingdings"/>
        <w:strike/>
        <w:color w:val="1F1F1F"/>
        <w:sz w:val="19"/>
        <w:szCs w:val="19"/>
        <w:lang w:eastAsia="it-IT"/>
      </w:rPr>
    </w:lvl>
    <w:lvl w:ilvl="6">
      <w:numFmt w:val="bullet"/>
      <w:lvlText w:val=""/>
      <w:lvlJc w:val="left"/>
      <w:pPr>
        <w:ind w:left="4898" w:hanging="360"/>
      </w:pPr>
      <w:rPr>
        <w:rFonts w:cs="Symbol"/>
      </w:rPr>
    </w:lvl>
    <w:lvl w:ilvl="7">
      <w:numFmt w:val="bullet"/>
      <w:lvlText w:val="o"/>
      <w:lvlJc w:val="left"/>
      <w:pPr>
        <w:ind w:left="5618" w:hanging="360"/>
      </w:pPr>
      <w:rPr>
        <w:rFonts w:cs="Courier New"/>
      </w:rPr>
    </w:lvl>
    <w:lvl w:ilvl="8">
      <w:numFmt w:val="bullet"/>
      <w:lvlText w:val=""/>
      <w:lvlJc w:val="left"/>
      <w:pPr>
        <w:ind w:left="6338" w:hanging="360"/>
      </w:pPr>
      <w:rPr>
        <w:rFonts w:cs="Wingdings"/>
        <w:strike/>
        <w:color w:val="1F1F1F"/>
        <w:sz w:val="19"/>
        <w:szCs w:val="19"/>
        <w:lang w:eastAsia="it-IT"/>
      </w:rPr>
    </w:lvl>
  </w:abstractNum>
  <w:abstractNum w:abstractNumId="175" w15:restartNumberingAfterBreak="0">
    <w:nsid w:val="7FF35881"/>
    <w:multiLevelType w:val="multilevel"/>
    <w:tmpl w:val="2FF400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833058773">
    <w:abstractNumId w:val="90"/>
  </w:num>
  <w:num w:numId="2" w16cid:durableId="1302466778">
    <w:abstractNumId w:val="20"/>
  </w:num>
  <w:num w:numId="3" w16cid:durableId="1830704953">
    <w:abstractNumId w:val="123"/>
  </w:num>
  <w:num w:numId="4" w16cid:durableId="2147156773">
    <w:abstractNumId w:val="35"/>
  </w:num>
  <w:num w:numId="5" w16cid:durableId="1126660787">
    <w:abstractNumId w:val="67"/>
  </w:num>
  <w:num w:numId="6" w16cid:durableId="668797467">
    <w:abstractNumId w:val="150"/>
  </w:num>
  <w:num w:numId="7" w16cid:durableId="1457068883">
    <w:abstractNumId w:val="105"/>
  </w:num>
  <w:num w:numId="8" w16cid:durableId="2030837001">
    <w:abstractNumId w:val="134"/>
  </w:num>
  <w:num w:numId="9" w16cid:durableId="737362664">
    <w:abstractNumId w:val="63"/>
  </w:num>
  <w:num w:numId="10" w16cid:durableId="1436708598">
    <w:abstractNumId w:val="132"/>
  </w:num>
  <w:num w:numId="11" w16cid:durableId="434833070">
    <w:abstractNumId w:val="25"/>
  </w:num>
  <w:num w:numId="12" w16cid:durableId="2091073376">
    <w:abstractNumId w:val="15"/>
  </w:num>
  <w:num w:numId="13" w16cid:durableId="936249590">
    <w:abstractNumId w:val="23"/>
  </w:num>
  <w:num w:numId="14" w16cid:durableId="2030989886">
    <w:abstractNumId w:val="106"/>
  </w:num>
  <w:num w:numId="15" w16cid:durableId="1675380975">
    <w:abstractNumId w:val="70"/>
  </w:num>
  <w:num w:numId="16" w16cid:durableId="1051996020">
    <w:abstractNumId w:val="163"/>
  </w:num>
  <w:num w:numId="17" w16cid:durableId="1269704453">
    <w:abstractNumId w:val="29"/>
  </w:num>
  <w:num w:numId="18" w16cid:durableId="1590582369">
    <w:abstractNumId w:val="40"/>
  </w:num>
  <w:num w:numId="19" w16cid:durableId="1793472562">
    <w:abstractNumId w:val="165"/>
  </w:num>
  <w:num w:numId="20" w16cid:durableId="1258909710">
    <w:abstractNumId w:val="154"/>
  </w:num>
  <w:num w:numId="21" w16cid:durableId="302009181">
    <w:abstractNumId w:val="148"/>
  </w:num>
  <w:num w:numId="22" w16cid:durableId="2029132711">
    <w:abstractNumId w:val="47"/>
  </w:num>
  <w:num w:numId="23" w16cid:durableId="1081409631">
    <w:abstractNumId w:val="61"/>
  </w:num>
  <w:num w:numId="24" w16cid:durableId="1474643281">
    <w:abstractNumId w:val="96"/>
  </w:num>
  <w:num w:numId="25" w16cid:durableId="1491408285">
    <w:abstractNumId w:val="14"/>
  </w:num>
  <w:num w:numId="26" w16cid:durableId="558327064">
    <w:abstractNumId w:val="108"/>
  </w:num>
  <w:num w:numId="27" w16cid:durableId="269553470">
    <w:abstractNumId w:val="78"/>
  </w:num>
  <w:num w:numId="28" w16cid:durableId="763111870">
    <w:abstractNumId w:val="158"/>
  </w:num>
  <w:num w:numId="29" w16cid:durableId="1968468288">
    <w:abstractNumId w:val="118"/>
  </w:num>
  <w:num w:numId="30" w16cid:durableId="1535189131">
    <w:abstractNumId w:val="79"/>
  </w:num>
  <w:num w:numId="31" w16cid:durableId="1427994399">
    <w:abstractNumId w:val="173"/>
  </w:num>
  <w:num w:numId="32" w16cid:durableId="414940156">
    <w:abstractNumId w:val="110"/>
  </w:num>
  <w:num w:numId="33" w16cid:durableId="1654405651">
    <w:abstractNumId w:val="86"/>
  </w:num>
  <w:num w:numId="34" w16cid:durableId="1348092687">
    <w:abstractNumId w:val="46"/>
  </w:num>
  <w:num w:numId="35" w16cid:durableId="1393457288">
    <w:abstractNumId w:val="82"/>
  </w:num>
  <w:num w:numId="36" w16cid:durableId="1788043495">
    <w:abstractNumId w:val="39"/>
  </w:num>
  <w:num w:numId="37" w16cid:durableId="1799758067">
    <w:abstractNumId w:val="92"/>
  </w:num>
  <w:num w:numId="38" w16cid:durableId="1640497875">
    <w:abstractNumId w:val="17"/>
  </w:num>
  <w:num w:numId="39" w16cid:durableId="2070879477">
    <w:abstractNumId w:val="115"/>
  </w:num>
  <w:num w:numId="40" w16cid:durableId="1105226771">
    <w:abstractNumId w:val="155"/>
  </w:num>
  <w:num w:numId="41" w16cid:durableId="271209278">
    <w:abstractNumId w:val="51"/>
  </w:num>
  <w:num w:numId="42" w16cid:durableId="264583697">
    <w:abstractNumId w:val="135"/>
  </w:num>
  <w:num w:numId="43" w16cid:durableId="889655136">
    <w:abstractNumId w:val="57"/>
  </w:num>
  <w:num w:numId="44" w16cid:durableId="269239761">
    <w:abstractNumId w:val="168"/>
  </w:num>
  <w:num w:numId="45" w16cid:durableId="711616669">
    <w:abstractNumId w:val="71"/>
  </w:num>
  <w:num w:numId="46" w16cid:durableId="293675592">
    <w:abstractNumId w:val="18"/>
  </w:num>
  <w:num w:numId="47" w16cid:durableId="1389525880">
    <w:abstractNumId w:val="153"/>
  </w:num>
  <w:num w:numId="48" w16cid:durableId="766581393">
    <w:abstractNumId w:val="160"/>
  </w:num>
  <w:num w:numId="49" w16cid:durableId="1350832512">
    <w:abstractNumId w:val="69"/>
  </w:num>
  <w:num w:numId="50" w16cid:durableId="2072844235">
    <w:abstractNumId w:val="68"/>
  </w:num>
  <w:num w:numId="51" w16cid:durableId="1885752200">
    <w:abstractNumId w:val="121"/>
  </w:num>
  <w:num w:numId="52" w16cid:durableId="1510561476">
    <w:abstractNumId w:val="72"/>
  </w:num>
  <w:num w:numId="53" w16cid:durableId="1841893848">
    <w:abstractNumId w:val="50"/>
  </w:num>
  <w:num w:numId="54" w16cid:durableId="1413701551">
    <w:abstractNumId w:val="130"/>
  </w:num>
  <w:num w:numId="55" w16cid:durableId="1162551830">
    <w:abstractNumId w:val="34"/>
  </w:num>
  <w:num w:numId="56" w16cid:durableId="2055499795">
    <w:abstractNumId w:val="65"/>
  </w:num>
  <w:num w:numId="57" w16cid:durableId="746460377">
    <w:abstractNumId w:val="58"/>
  </w:num>
  <w:num w:numId="58" w16cid:durableId="845631465">
    <w:abstractNumId w:val="166"/>
  </w:num>
  <w:num w:numId="59" w16cid:durableId="404378439">
    <w:abstractNumId w:val="62"/>
  </w:num>
  <w:num w:numId="60" w16cid:durableId="473913406">
    <w:abstractNumId w:val="104"/>
  </w:num>
  <w:num w:numId="61" w16cid:durableId="1465348490">
    <w:abstractNumId w:val="24"/>
  </w:num>
  <w:num w:numId="62" w16cid:durableId="780761875">
    <w:abstractNumId w:val="113"/>
  </w:num>
  <w:num w:numId="63" w16cid:durableId="2086217824">
    <w:abstractNumId w:val="149"/>
  </w:num>
  <w:num w:numId="64" w16cid:durableId="1134831132">
    <w:abstractNumId w:val="41"/>
  </w:num>
  <w:num w:numId="65" w16cid:durableId="2060856654">
    <w:abstractNumId w:val="116"/>
  </w:num>
  <w:num w:numId="66" w16cid:durableId="1885630565">
    <w:abstractNumId w:val="88"/>
  </w:num>
  <w:num w:numId="67" w16cid:durableId="119803428">
    <w:abstractNumId w:val="126"/>
  </w:num>
  <w:num w:numId="68" w16cid:durableId="737870096">
    <w:abstractNumId w:val="125"/>
  </w:num>
  <w:num w:numId="69" w16cid:durableId="1548254961">
    <w:abstractNumId w:val="119"/>
  </w:num>
  <w:num w:numId="70" w16cid:durableId="1400591590">
    <w:abstractNumId w:val="144"/>
  </w:num>
  <w:num w:numId="71" w16cid:durableId="129446721">
    <w:abstractNumId w:val="42"/>
  </w:num>
  <w:num w:numId="72" w16cid:durableId="394012916">
    <w:abstractNumId w:val="30"/>
  </w:num>
  <w:num w:numId="73" w16cid:durableId="1883709856">
    <w:abstractNumId w:val="73"/>
  </w:num>
  <w:num w:numId="74" w16cid:durableId="2122914060">
    <w:abstractNumId w:val="156"/>
  </w:num>
  <w:num w:numId="75" w16cid:durableId="1552957765">
    <w:abstractNumId w:val="101"/>
  </w:num>
  <w:num w:numId="76" w16cid:durableId="1499299321">
    <w:abstractNumId w:val="74"/>
  </w:num>
  <w:num w:numId="77" w16cid:durableId="1820226329">
    <w:abstractNumId w:val="81"/>
  </w:num>
  <w:num w:numId="78" w16cid:durableId="1768816949">
    <w:abstractNumId w:val="170"/>
  </w:num>
  <w:num w:numId="79" w16cid:durableId="2089227968">
    <w:abstractNumId w:val="90"/>
    <w:lvlOverride w:ilvl="0">
      <w:startOverride w:val="1"/>
    </w:lvlOverride>
  </w:num>
  <w:num w:numId="80" w16cid:durableId="289481380">
    <w:abstractNumId w:val="67"/>
    <w:lvlOverride w:ilvl="0">
      <w:startOverride w:val="1"/>
    </w:lvlOverride>
  </w:num>
  <w:num w:numId="81" w16cid:durableId="1126236635">
    <w:abstractNumId w:val="48"/>
    <w:lvlOverride w:ilvl="0">
      <w:startOverride w:val="1"/>
    </w:lvlOverride>
  </w:num>
  <w:num w:numId="82" w16cid:durableId="1542399716">
    <w:abstractNumId w:val="150"/>
    <w:lvlOverride w:ilvl="0">
      <w:startOverride w:val="1"/>
    </w:lvlOverride>
  </w:num>
  <w:num w:numId="83" w16cid:durableId="1325860893">
    <w:abstractNumId w:val="72"/>
    <w:lvlOverride w:ilvl="0">
      <w:startOverride w:val="1"/>
    </w:lvlOverride>
  </w:num>
  <w:num w:numId="84" w16cid:durableId="1682245524">
    <w:abstractNumId w:val="105"/>
    <w:lvlOverride w:ilvl="0">
      <w:startOverride w:val="1"/>
    </w:lvlOverride>
  </w:num>
  <w:num w:numId="85" w16cid:durableId="642391129">
    <w:abstractNumId w:val="132"/>
    <w:lvlOverride w:ilvl="0">
      <w:startOverride w:val="1"/>
    </w:lvlOverride>
  </w:num>
  <w:num w:numId="86" w16cid:durableId="437990368">
    <w:abstractNumId w:val="141"/>
    <w:lvlOverride w:ilvl="0">
      <w:startOverride w:val="1"/>
    </w:lvlOverride>
  </w:num>
  <w:num w:numId="87" w16cid:durableId="2142307749">
    <w:abstractNumId w:val="106"/>
    <w:lvlOverride w:ilvl="0">
      <w:startOverride w:val="1"/>
    </w:lvlOverride>
  </w:num>
  <w:num w:numId="88" w16cid:durableId="1485858830">
    <w:abstractNumId w:val="128"/>
    <w:lvlOverride w:ilvl="0">
      <w:startOverride w:val="1"/>
    </w:lvlOverride>
  </w:num>
  <w:num w:numId="89" w16cid:durableId="120341642">
    <w:abstractNumId w:val="50"/>
  </w:num>
  <w:num w:numId="90" w16cid:durableId="795638039">
    <w:abstractNumId w:val="129"/>
  </w:num>
  <w:num w:numId="91" w16cid:durableId="1388531851">
    <w:abstractNumId w:val="138"/>
  </w:num>
  <w:num w:numId="92" w16cid:durableId="475491737">
    <w:abstractNumId w:val="23"/>
  </w:num>
  <w:num w:numId="93" w16cid:durableId="1027215175">
    <w:abstractNumId w:val="142"/>
  </w:num>
  <w:num w:numId="94" w16cid:durableId="1022707945">
    <w:abstractNumId w:val="35"/>
    <w:lvlOverride w:ilvl="0">
      <w:startOverride w:val="1"/>
    </w:lvlOverride>
  </w:num>
  <w:num w:numId="95" w16cid:durableId="1814561527">
    <w:abstractNumId w:val="70"/>
    <w:lvlOverride w:ilvl="0">
      <w:startOverride w:val="1"/>
    </w:lvlOverride>
  </w:num>
  <w:num w:numId="96" w16cid:durableId="1575123238">
    <w:abstractNumId w:val="49"/>
  </w:num>
  <w:num w:numId="97" w16cid:durableId="2038770634">
    <w:abstractNumId w:val="49"/>
    <w:lvlOverride w:ilvl="0">
      <w:startOverride w:val="1"/>
    </w:lvlOverride>
  </w:num>
  <w:num w:numId="98" w16cid:durableId="1455826078">
    <w:abstractNumId w:val="89"/>
  </w:num>
  <w:num w:numId="99" w16cid:durableId="1445613384">
    <w:abstractNumId w:val="89"/>
    <w:lvlOverride w:ilvl="0">
      <w:startOverride w:val="1"/>
    </w:lvlOverride>
  </w:num>
  <w:num w:numId="100" w16cid:durableId="696085348">
    <w:abstractNumId w:val="120"/>
    <w:lvlOverride w:ilvl="0">
      <w:startOverride w:val="1"/>
    </w:lvlOverride>
  </w:num>
  <w:num w:numId="101" w16cid:durableId="881140163">
    <w:abstractNumId w:val="59"/>
  </w:num>
  <w:num w:numId="102" w16cid:durableId="728116503">
    <w:abstractNumId w:val="59"/>
    <w:lvlOverride w:ilvl="0">
      <w:startOverride w:val="1"/>
    </w:lvlOverride>
  </w:num>
  <w:num w:numId="103" w16cid:durableId="1593665514">
    <w:abstractNumId w:val="29"/>
    <w:lvlOverride w:ilvl="0">
      <w:startOverride w:val="1"/>
    </w:lvlOverride>
  </w:num>
  <w:num w:numId="104" w16cid:durableId="52704638">
    <w:abstractNumId w:val="40"/>
    <w:lvlOverride w:ilvl="0">
      <w:startOverride w:val="1"/>
    </w:lvlOverride>
  </w:num>
  <w:num w:numId="105" w16cid:durableId="1514301926">
    <w:abstractNumId w:val="169"/>
    <w:lvlOverride w:ilvl="0">
      <w:startOverride w:val="1"/>
    </w:lvlOverride>
  </w:num>
  <w:num w:numId="106" w16cid:durableId="835144694">
    <w:abstractNumId w:val="165"/>
    <w:lvlOverride w:ilvl="0">
      <w:startOverride w:val="1"/>
    </w:lvlOverride>
  </w:num>
  <w:num w:numId="107" w16cid:durableId="986204275">
    <w:abstractNumId w:val="124"/>
  </w:num>
  <w:num w:numId="108" w16cid:durableId="1695883783">
    <w:abstractNumId w:val="124"/>
    <w:lvlOverride w:ilvl="0">
      <w:startOverride w:val="1"/>
    </w:lvlOverride>
  </w:num>
  <w:num w:numId="109" w16cid:durableId="1252659174">
    <w:abstractNumId w:val="87"/>
  </w:num>
  <w:num w:numId="110" w16cid:durableId="348145353">
    <w:abstractNumId w:val="160"/>
  </w:num>
  <w:num w:numId="111" w16cid:durableId="1446005210">
    <w:abstractNumId w:val="47"/>
    <w:lvlOverride w:ilvl="0">
      <w:startOverride w:val="1"/>
    </w:lvlOverride>
  </w:num>
  <w:num w:numId="112" w16cid:durableId="2074154351">
    <w:abstractNumId w:val="54"/>
  </w:num>
  <w:num w:numId="113" w16cid:durableId="655719739">
    <w:abstractNumId w:val="54"/>
    <w:lvlOverride w:ilvl="0">
      <w:startOverride w:val="1"/>
    </w:lvlOverride>
  </w:num>
  <w:num w:numId="114" w16cid:durableId="441536997">
    <w:abstractNumId w:val="61"/>
    <w:lvlOverride w:ilvl="0">
      <w:startOverride w:val="1"/>
    </w:lvlOverride>
  </w:num>
  <w:num w:numId="115" w16cid:durableId="859664026">
    <w:abstractNumId w:val="54"/>
    <w:lvlOverride w:ilvl="0">
      <w:startOverride w:val="1"/>
    </w:lvlOverride>
  </w:num>
  <w:num w:numId="116" w16cid:durableId="1304316246">
    <w:abstractNumId w:val="112"/>
    <w:lvlOverride w:ilvl="0">
      <w:startOverride w:val="1"/>
    </w:lvlOverride>
  </w:num>
  <w:num w:numId="117" w16cid:durableId="1131554663">
    <w:abstractNumId w:val="32"/>
  </w:num>
  <w:num w:numId="118" w16cid:durableId="986594998">
    <w:abstractNumId w:val="122"/>
  </w:num>
  <w:num w:numId="119" w16cid:durableId="1139301281">
    <w:abstractNumId w:val="54"/>
    <w:lvlOverride w:ilvl="0">
      <w:startOverride w:val="1"/>
    </w:lvlOverride>
  </w:num>
  <w:num w:numId="120" w16cid:durableId="1763723812">
    <w:abstractNumId w:val="13"/>
  </w:num>
  <w:num w:numId="121" w16cid:durableId="668219063">
    <w:abstractNumId w:val="13"/>
  </w:num>
  <w:num w:numId="122" w16cid:durableId="1098332084">
    <w:abstractNumId w:val="54"/>
    <w:lvlOverride w:ilvl="0">
      <w:startOverride w:val="1"/>
    </w:lvlOverride>
  </w:num>
  <w:num w:numId="123" w16cid:durableId="2106220846">
    <w:abstractNumId w:val="54"/>
    <w:lvlOverride w:ilvl="0">
      <w:startOverride w:val="1"/>
    </w:lvlOverride>
  </w:num>
  <w:num w:numId="124" w16cid:durableId="507525222">
    <w:abstractNumId w:val="52"/>
  </w:num>
  <w:num w:numId="125" w16cid:durableId="933049141">
    <w:abstractNumId w:val="52"/>
  </w:num>
  <w:num w:numId="126" w16cid:durableId="1845045514">
    <w:abstractNumId w:val="54"/>
    <w:lvlOverride w:ilvl="0">
      <w:startOverride w:val="1"/>
    </w:lvlOverride>
  </w:num>
  <w:num w:numId="127" w16cid:durableId="1913391294">
    <w:abstractNumId w:val="131"/>
  </w:num>
  <w:num w:numId="128" w16cid:durableId="1039088724">
    <w:abstractNumId w:val="131"/>
  </w:num>
  <w:num w:numId="129" w16cid:durableId="1318653981">
    <w:abstractNumId w:val="43"/>
  </w:num>
  <w:num w:numId="130" w16cid:durableId="1431005675">
    <w:abstractNumId w:val="43"/>
  </w:num>
  <w:num w:numId="131" w16cid:durableId="1068958516">
    <w:abstractNumId w:val="54"/>
    <w:lvlOverride w:ilvl="0">
      <w:startOverride w:val="1"/>
    </w:lvlOverride>
  </w:num>
  <w:num w:numId="132" w16cid:durableId="1627002028">
    <w:abstractNumId w:val="54"/>
    <w:lvlOverride w:ilvl="0">
      <w:startOverride w:val="1"/>
    </w:lvlOverride>
  </w:num>
  <w:num w:numId="133" w16cid:durableId="640961399">
    <w:abstractNumId w:val="54"/>
    <w:lvlOverride w:ilvl="0">
      <w:startOverride w:val="1"/>
    </w:lvlOverride>
  </w:num>
  <w:num w:numId="134" w16cid:durableId="404959759">
    <w:abstractNumId w:val="108"/>
    <w:lvlOverride w:ilvl="0">
      <w:startOverride w:val="1"/>
    </w:lvlOverride>
  </w:num>
  <w:num w:numId="135" w16cid:durableId="1859076110">
    <w:abstractNumId w:val="14"/>
    <w:lvlOverride w:ilvl="0">
      <w:startOverride w:val="1"/>
    </w:lvlOverride>
  </w:num>
  <w:num w:numId="136" w16cid:durableId="2037777819">
    <w:abstractNumId w:val="78"/>
    <w:lvlOverride w:ilvl="0">
      <w:startOverride w:val="1"/>
    </w:lvlOverride>
  </w:num>
  <w:num w:numId="137" w16cid:durableId="1813323325">
    <w:abstractNumId w:val="158"/>
    <w:lvlOverride w:ilvl="0">
      <w:startOverride w:val="1"/>
    </w:lvlOverride>
  </w:num>
  <w:num w:numId="138" w16cid:durableId="898440095">
    <w:abstractNumId w:val="79"/>
    <w:lvlOverride w:ilvl="0">
      <w:startOverride w:val="1"/>
    </w:lvlOverride>
  </w:num>
  <w:num w:numId="139" w16cid:durableId="1626501958">
    <w:abstractNumId w:val="118"/>
    <w:lvlOverride w:ilvl="0">
      <w:startOverride w:val="1"/>
    </w:lvlOverride>
  </w:num>
  <w:num w:numId="140" w16cid:durableId="1443723405">
    <w:abstractNumId w:val="173"/>
    <w:lvlOverride w:ilvl="0">
      <w:startOverride w:val="1"/>
    </w:lvlOverride>
  </w:num>
  <w:num w:numId="141" w16cid:durableId="1380280824">
    <w:abstractNumId w:val="173"/>
    <w:lvlOverride w:ilvl="0">
      <w:startOverride w:val="1"/>
    </w:lvlOverride>
  </w:num>
  <w:num w:numId="142" w16cid:durableId="1732771864">
    <w:abstractNumId w:val="54"/>
    <w:lvlOverride w:ilvl="0">
      <w:startOverride w:val="1"/>
    </w:lvlOverride>
  </w:num>
  <w:num w:numId="143" w16cid:durableId="1383361137">
    <w:abstractNumId w:val="110"/>
    <w:lvlOverride w:ilvl="0">
      <w:startOverride w:val="1"/>
    </w:lvlOverride>
  </w:num>
  <w:num w:numId="144" w16cid:durableId="236743087">
    <w:abstractNumId w:val="54"/>
    <w:lvlOverride w:ilvl="0">
      <w:startOverride w:val="1"/>
    </w:lvlOverride>
  </w:num>
  <w:num w:numId="145" w16cid:durableId="585768496">
    <w:abstractNumId w:val="109"/>
    <w:lvlOverride w:ilvl="0">
      <w:startOverride w:val="1"/>
    </w:lvlOverride>
  </w:num>
  <w:num w:numId="146" w16cid:durableId="1148472204">
    <w:abstractNumId w:val="54"/>
    <w:lvlOverride w:ilvl="0">
      <w:startOverride w:val="1"/>
    </w:lvlOverride>
  </w:num>
  <w:num w:numId="147" w16cid:durableId="644312965">
    <w:abstractNumId w:val="86"/>
    <w:lvlOverride w:ilvl="0">
      <w:startOverride w:val="1"/>
    </w:lvlOverride>
  </w:num>
  <w:num w:numId="148" w16cid:durableId="65346483">
    <w:abstractNumId w:val="54"/>
    <w:lvlOverride w:ilvl="0">
      <w:startOverride w:val="1"/>
    </w:lvlOverride>
  </w:num>
  <w:num w:numId="149" w16cid:durableId="881330326">
    <w:abstractNumId w:val="82"/>
    <w:lvlOverride w:ilvl="0">
      <w:startOverride w:val="1"/>
    </w:lvlOverride>
  </w:num>
  <w:num w:numId="150" w16cid:durableId="1440297576">
    <w:abstractNumId w:val="39"/>
    <w:lvlOverride w:ilvl="0">
      <w:startOverride w:val="1"/>
    </w:lvlOverride>
  </w:num>
  <w:num w:numId="151" w16cid:durableId="462619863">
    <w:abstractNumId w:val="46"/>
    <w:lvlOverride w:ilvl="0">
      <w:startOverride w:val="1"/>
    </w:lvlOverride>
  </w:num>
  <w:num w:numId="152" w16cid:durableId="972905133">
    <w:abstractNumId w:val="92"/>
    <w:lvlOverride w:ilvl="0">
      <w:startOverride w:val="1"/>
    </w:lvlOverride>
  </w:num>
  <w:num w:numId="153" w16cid:durableId="1745486562">
    <w:abstractNumId w:val="46"/>
    <w:lvlOverride w:ilvl="0">
      <w:startOverride w:val="1"/>
    </w:lvlOverride>
  </w:num>
  <w:num w:numId="154" w16cid:durableId="1065374655">
    <w:abstractNumId w:val="69"/>
    <w:lvlOverride w:ilvl="0">
      <w:startOverride w:val="1"/>
    </w:lvlOverride>
  </w:num>
  <w:num w:numId="155" w16cid:durableId="1567955794">
    <w:abstractNumId w:val="46"/>
    <w:lvlOverride w:ilvl="0">
      <w:startOverride w:val="1"/>
    </w:lvlOverride>
  </w:num>
  <w:num w:numId="156" w16cid:durableId="783420597">
    <w:abstractNumId w:val="123"/>
    <w:lvlOverride w:ilvl="0">
      <w:startOverride w:val="1"/>
    </w:lvlOverride>
  </w:num>
  <w:num w:numId="157" w16cid:durableId="32704374">
    <w:abstractNumId w:val="155"/>
    <w:lvlOverride w:ilvl="0">
      <w:startOverride w:val="1"/>
    </w:lvlOverride>
  </w:num>
  <w:num w:numId="158" w16cid:durableId="605045362">
    <w:abstractNumId w:val="34"/>
  </w:num>
  <w:num w:numId="159" w16cid:durableId="630214880">
    <w:abstractNumId w:val="172"/>
  </w:num>
  <w:num w:numId="160" w16cid:durableId="1815566773">
    <w:abstractNumId w:val="172"/>
  </w:num>
  <w:num w:numId="161" w16cid:durableId="777215796">
    <w:abstractNumId w:val="172"/>
  </w:num>
  <w:num w:numId="162" w16cid:durableId="917447372">
    <w:abstractNumId w:val="172"/>
  </w:num>
  <w:num w:numId="163" w16cid:durableId="1377852077">
    <w:abstractNumId w:val="172"/>
  </w:num>
  <w:num w:numId="164" w16cid:durableId="474370548">
    <w:abstractNumId w:val="66"/>
  </w:num>
  <w:num w:numId="165" w16cid:durableId="2108308881">
    <w:abstractNumId w:val="130"/>
  </w:num>
  <w:num w:numId="166" w16cid:durableId="1501919779">
    <w:abstractNumId w:val="37"/>
  </w:num>
  <w:num w:numId="167" w16cid:durableId="1260871409">
    <w:abstractNumId w:val="111"/>
  </w:num>
  <w:num w:numId="168" w16cid:durableId="459497543">
    <w:abstractNumId w:val="98"/>
  </w:num>
  <w:num w:numId="169" w16cid:durableId="2084715964">
    <w:abstractNumId w:val="44"/>
  </w:num>
  <w:num w:numId="170" w16cid:durableId="293415198">
    <w:abstractNumId w:val="135"/>
  </w:num>
  <w:num w:numId="171" w16cid:durableId="1214386693">
    <w:abstractNumId w:val="111"/>
  </w:num>
  <w:num w:numId="172" w16cid:durableId="1573156667">
    <w:abstractNumId w:val="27"/>
  </w:num>
  <w:num w:numId="173" w16cid:durableId="1269892319">
    <w:abstractNumId w:val="27"/>
  </w:num>
  <w:num w:numId="174" w16cid:durableId="729690159">
    <w:abstractNumId w:val="27"/>
  </w:num>
  <w:num w:numId="175" w16cid:durableId="1212960881">
    <w:abstractNumId w:val="27"/>
  </w:num>
  <w:num w:numId="176" w16cid:durableId="1075473207">
    <w:abstractNumId w:val="27"/>
  </w:num>
  <w:num w:numId="177" w16cid:durableId="141386023">
    <w:abstractNumId w:val="27"/>
  </w:num>
  <w:num w:numId="178" w16cid:durableId="857888870">
    <w:abstractNumId w:val="27"/>
  </w:num>
  <w:num w:numId="179" w16cid:durableId="1222520659">
    <w:abstractNumId w:val="27"/>
  </w:num>
  <w:num w:numId="180" w16cid:durableId="625084902">
    <w:abstractNumId w:val="27"/>
  </w:num>
  <w:num w:numId="181" w16cid:durableId="134378755">
    <w:abstractNumId w:val="27"/>
  </w:num>
  <w:num w:numId="182" w16cid:durableId="1606687892">
    <w:abstractNumId w:val="27"/>
  </w:num>
  <w:num w:numId="183" w16cid:durableId="1489051176">
    <w:abstractNumId w:val="27"/>
  </w:num>
  <w:num w:numId="184" w16cid:durableId="1249850348">
    <w:abstractNumId w:val="27"/>
  </w:num>
  <w:num w:numId="185" w16cid:durableId="473763479">
    <w:abstractNumId w:val="68"/>
    <w:lvlOverride w:ilvl="0">
      <w:startOverride w:val="1"/>
    </w:lvlOverride>
  </w:num>
  <w:num w:numId="186" w16cid:durableId="1973947323">
    <w:abstractNumId w:val="27"/>
  </w:num>
  <w:num w:numId="187" w16cid:durableId="143160361">
    <w:abstractNumId w:val="27"/>
  </w:num>
  <w:num w:numId="188" w16cid:durableId="443959916">
    <w:abstractNumId w:val="27"/>
  </w:num>
  <w:num w:numId="189" w16cid:durableId="1252620354">
    <w:abstractNumId w:val="27"/>
  </w:num>
  <w:num w:numId="190" w16cid:durableId="1733311439">
    <w:abstractNumId w:val="27"/>
  </w:num>
  <w:num w:numId="191" w16cid:durableId="1283538471">
    <w:abstractNumId w:val="27"/>
  </w:num>
  <w:num w:numId="192" w16cid:durableId="1528299673">
    <w:abstractNumId w:val="57"/>
  </w:num>
  <w:num w:numId="193" w16cid:durableId="1609391468">
    <w:abstractNumId w:val="27"/>
  </w:num>
  <w:num w:numId="194" w16cid:durableId="493687628">
    <w:abstractNumId w:val="27"/>
  </w:num>
  <w:num w:numId="195" w16cid:durableId="99571164">
    <w:abstractNumId w:val="27"/>
  </w:num>
  <w:num w:numId="196" w16cid:durableId="683557038">
    <w:abstractNumId w:val="27"/>
  </w:num>
  <w:num w:numId="197" w16cid:durableId="933784335">
    <w:abstractNumId w:val="27"/>
  </w:num>
  <w:num w:numId="198" w16cid:durableId="747118504">
    <w:abstractNumId w:val="12"/>
    <w:lvlOverride w:ilvl="0">
      <w:startOverride w:val="2"/>
    </w:lvlOverride>
  </w:num>
  <w:num w:numId="199" w16cid:durableId="1417559929">
    <w:abstractNumId w:val="27"/>
  </w:num>
  <w:num w:numId="200" w16cid:durableId="1605309015">
    <w:abstractNumId w:val="97"/>
  </w:num>
  <w:num w:numId="201" w16cid:durableId="264653764">
    <w:abstractNumId w:val="27"/>
  </w:num>
  <w:num w:numId="202" w16cid:durableId="211311587">
    <w:abstractNumId w:val="27"/>
  </w:num>
  <w:num w:numId="203" w16cid:durableId="1295212765">
    <w:abstractNumId w:val="27"/>
  </w:num>
  <w:num w:numId="204" w16cid:durableId="340937913">
    <w:abstractNumId w:val="27"/>
  </w:num>
  <w:num w:numId="205" w16cid:durableId="2134908507">
    <w:abstractNumId w:val="27"/>
  </w:num>
  <w:num w:numId="206" w16cid:durableId="1958023656">
    <w:abstractNumId w:val="27"/>
  </w:num>
  <w:num w:numId="207" w16cid:durableId="1374383821">
    <w:abstractNumId w:val="27"/>
  </w:num>
  <w:num w:numId="208" w16cid:durableId="2117483952">
    <w:abstractNumId w:val="27"/>
  </w:num>
  <w:num w:numId="209" w16cid:durableId="413355560">
    <w:abstractNumId w:val="28"/>
  </w:num>
  <w:num w:numId="210" w16cid:durableId="473452032">
    <w:abstractNumId w:val="28"/>
    <w:lvlOverride w:ilvl="0">
      <w:startOverride w:val="1"/>
    </w:lvlOverride>
  </w:num>
  <w:num w:numId="211" w16cid:durableId="2142720481">
    <w:abstractNumId w:val="27"/>
  </w:num>
  <w:num w:numId="212" w16cid:durableId="538593190">
    <w:abstractNumId w:val="27"/>
  </w:num>
  <w:num w:numId="213" w16cid:durableId="46730401">
    <w:abstractNumId w:val="27"/>
  </w:num>
  <w:num w:numId="214" w16cid:durableId="754669169">
    <w:abstractNumId w:val="27"/>
  </w:num>
  <w:num w:numId="215" w16cid:durableId="55588061">
    <w:abstractNumId w:val="27"/>
  </w:num>
  <w:num w:numId="216" w16cid:durableId="90859921">
    <w:abstractNumId w:val="44"/>
  </w:num>
  <w:num w:numId="217" w16cid:durableId="110786709">
    <w:abstractNumId w:val="31"/>
  </w:num>
  <w:num w:numId="218" w16cid:durableId="262763437">
    <w:abstractNumId w:val="31"/>
  </w:num>
  <w:num w:numId="219" w16cid:durableId="1142189798">
    <w:abstractNumId w:val="51"/>
    <w:lvlOverride w:ilvl="0">
      <w:startOverride w:val="1"/>
    </w:lvlOverride>
  </w:num>
  <w:num w:numId="220" w16cid:durableId="803620945">
    <w:abstractNumId w:val="121"/>
  </w:num>
  <w:num w:numId="221" w16cid:durableId="1631934176">
    <w:abstractNumId w:val="85"/>
  </w:num>
  <w:num w:numId="222" w16cid:durableId="1163819003">
    <w:abstractNumId w:val="153"/>
  </w:num>
  <w:num w:numId="223" w16cid:durableId="872379639">
    <w:abstractNumId w:val="102"/>
  </w:num>
  <w:num w:numId="224" w16cid:durableId="139353044">
    <w:abstractNumId w:val="26"/>
  </w:num>
  <w:num w:numId="225" w16cid:durableId="1172910826">
    <w:abstractNumId w:val="95"/>
  </w:num>
  <w:num w:numId="226" w16cid:durableId="1685934041">
    <w:abstractNumId w:val="53"/>
  </w:num>
  <w:num w:numId="227" w16cid:durableId="1312752818">
    <w:abstractNumId w:val="93"/>
  </w:num>
  <w:num w:numId="228" w16cid:durableId="248539235">
    <w:abstractNumId w:val="100"/>
  </w:num>
  <w:num w:numId="229" w16cid:durableId="547643387">
    <w:abstractNumId w:val="140"/>
  </w:num>
  <w:num w:numId="230" w16cid:durableId="824011560">
    <w:abstractNumId w:val="6"/>
  </w:num>
  <w:num w:numId="231" w16cid:durableId="640892672">
    <w:abstractNumId w:val="7"/>
  </w:num>
  <w:num w:numId="232" w16cid:durableId="589122869">
    <w:abstractNumId w:val="8"/>
  </w:num>
  <w:num w:numId="233" w16cid:durableId="530847067">
    <w:abstractNumId w:val="9"/>
  </w:num>
  <w:num w:numId="234" w16cid:durableId="1070735173">
    <w:abstractNumId w:val="145"/>
  </w:num>
  <w:num w:numId="235" w16cid:durableId="1459647672">
    <w:abstractNumId w:val="55"/>
  </w:num>
  <w:num w:numId="236" w16cid:durableId="1432092972">
    <w:abstractNumId w:val="146"/>
  </w:num>
  <w:num w:numId="237" w16cid:durableId="965623275">
    <w:abstractNumId w:val="167"/>
  </w:num>
  <w:num w:numId="238" w16cid:durableId="703411024">
    <w:abstractNumId w:val="84"/>
  </w:num>
  <w:num w:numId="239" w16cid:durableId="1562519941">
    <w:abstractNumId w:val="76"/>
  </w:num>
  <w:num w:numId="240" w16cid:durableId="570425436">
    <w:abstractNumId w:val="80"/>
  </w:num>
  <w:num w:numId="241" w16cid:durableId="1185099570">
    <w:abstractNumId w:val="11"/>
  </w:num>
  <w:num w:numId="242" w16cid:durableId="1702515897">
    <w:abstractNumId w:val="91"/>
  </w:num>
  <w:num w:numId="243" w16cid:durableId="634529975">
    <w:abstractNumId w:val="103"/>
  </w:num>
  <w:num w:numId="244" w16cid:durableId="1811168871">
    <w:abstractNumId w:val="136"/>
  </w:num>
  <w:num w:numId="245" w16cid:durableId="1031876382">
    <w:abstractNumId w:val="21"/>
  </w:num>
  <w:num w:numId="246" w16cid:durableId="1139763497">
    <w:abstractNumId w:val="83"/>
  </w:num>
  <w:num w:numId="247" w16cid:durableId="1615480213">
    <w:abstractNumId w:val="175"/>
  </w:num>
  <w:num w:numId="248" w16cid:durableId="615332854">
    <w:abstractNumId w:val="33"/>
  </w:num>
  <w:num w:numId="249" w16cid:durableId="327516055">
    <w:abstractNumId w:val="94"/>
  </w:num>
  <w:num w:numId="250" w16cid:durableId="1928345587">
    <w:abstractNumId w:val="5"/>
  </w:num>
  <w:num w:numId="251" w16cid:durableId="1476920327">
    <w:abstractNumId w:val="3"/>
  </w:num>
  <w:num w:numId="252" w16cid:durableId="1895118132">
    <w:abstractNumId w:val="2"/>
  </w:num>
  <w:num w:numId="253" w16cid:durableId="414665207">
    <w:abstractNumId w:val="4"/>
  </w:num>
  <w:num w:numId="254" w16cid:durableId="1399208399">
    <w:abstractNumId w:val="1"/>
  </w:num>
  <w:num w:numId="255" w16cid:durableId="1160736583">
    <w:abstractNumId w:val="0"/>
  </w:num>
  <w:num w:numId="256" w16cid:durableId="1874536617">
    <w:abstractNumId w:val="77"/>
  </w:num>
  <w:num w:numId="257" w16cid:durableId="864487438">
    <w:abstractNumId w:val="174"/>
  </w:num>
  <w:num w:numId="258" w16cid:durableId="425729962">
    <w:abstractNumId w:val="147"/>
  </w:num>
  <w:num w:numId="259" w16cid:durableId="428429949">
    <w:abstractNumId w:val="99"/>
  </w:num>
  <w:num w:numId="260" w16cid:durableId="1960065942">
    <w:abstractNumId w:val="16"/>
  </w:num>
  <w:num w:numId="261" w16cid:durableId="1963027543">
    <w:abstractNumId w:val="151"/>
  </w:num>
  <w:num w:numId="262" w16cid:durableId="1300769256">
    <w:abstractNumId w:val="60"/>
  </w:num>
  <w:num w:numId="263" w16cid:durableId="1012413588">
    <w:abstractNumId w:val="162"/>
  </w:num>
  <w:num w:numId="264" w16cid:durableId="828979146">
    <w:abstractNumId w:val="107"/>
  </w:num>
  <w:num w:numId="265" w16cid:durableId="634068899">
    <w:abstractNumId w:val="157"/>
  </w:num>
  <w:num w:numId="266" w16cid:durableId="344476546">
    <w:abstractNumId w:val="22"/>
  </w:num>
  <w:num w:numId="267" w16cid:durableId="233635931">
    <w:abstractNumId w:val="1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8" w16cid:durableId="1867475699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9" w16cid:durableId="1408380933">
    <w:abstractNumId w:val="19"/>
  </w:num>
  <w:num w:numId="270" w16cid:durableId="2021470809">
    <w:abstractNumId w:val="56"/>
  </w:num>
  <w:num w:numId="271" w16cid:durableId="2006466966">
    <w:abstractNumId w:val="38"/>
  </w:num>
  <w:num w:numId="272" w16cid:durableId="837694692">
    <w:abstractNumId w:val="36"/>
  </w:num>
  <w:num w:numId="273" w16cid:durableId="873345191">
    <w:abstractNumId w:val="143"/>
  </w:num>
  <w:num w:numId="274" w16cid:durableId="1694727835">
    <w:abstractNumId w:val="171"/>
  </w:num>
  <w:num w:numId="275" w16cid:durableId="831484699">
    <w:abstractNumId w:val="64"/>
  </w:num>
  <w:num w:numId="276" w16cid:durableId="1373773006">
    <w:abstractNumId w:val="117"/>
  </w:num>
  <w:num w:numId="277" w16cid:durableId="470908262">
    <w:abstractNumId w:val="45"/>
  </w:num>
  <w:num w:numId="278" w16cid:durableId="1502770492">
    <w:abstractNumId w:val="139"/>
  </w:num>
  <w:num w:numId="279" w16cid:durableId="463893305">
    <w:abstractNumId w:val="164"/>
  </w:num>
  <w:num w:numId="280" w16cid:durableId="1588925416">
    <w:abstractNumId w:val="164"/>
  </w:num>
  <w:num w:numId="281" w16cid:durableId="653026832">
    <w:abstractNumId w:val="75"/>
  </w:num>
  <w:num w:numId="282" w16cid:durableId="1852720618">
    <w:abstractNumId w:val="137"/>
  </w:num>
  <w:num w:numId="283" w16cid:durableId="893665926">
    <w:abstractNumId w:val="127"/>
  </w:num>
  <w:num w:numId="284" w16cid:durableId="29303532">
    <w:abstractNumId w:val="159"/>
  </w:num>
  <w:num w:numId="285" w16cid:durableId="675426558">
    <w:abstractNumId w:val="133"/>
  </w:num>
  <w:num w:numId="286" w16cid:durableId="267278845">
    <w:abstractNumId w:val="161"/>
  </w:num>
  <w:num w:numId="287" w16cid:durableId="1157116714">
    <w:abstractNumId w:val="114"/>
  </w:num>
  <w:numIdMacAtCleanup w:val="2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9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588"/>
    <w:rsid w:val="000000E9"/>
    <w:rsid w:val="00003030"/>
    <w:rsid w:val="00004360"/>
    <w:rsid w:val="0000669F"/>
    <w:rsid w:val="000112D4"/>
    <w:rsid w:val="00011990"/>
    <w:rsid w:val="00012860"/>
    <w:rsid w:val="00013323"/>
    <w:rsid w:val="00015DFE"/>
    <w:rsid w:val="000172F5"/>
    <w:rsid w:val="00022657"/>
    <w:rsid w:val="000242A4"/>
    <w:rsid w:val="000273DF"/>
    <w:rsid w:val="0002767C"/>
    <w:rsid w:val="00033BC0"/>
    <w:rsid w:val="00033E3F"/>
    <w:rsid w:val="00035CD2"/>
    <w:rsid w:val="000401FD"/>
    <w:rsid w:val="0004100A"/>
    <w:rsid w:val="00046668"/>
    <w:rsid w:val="0004683A"/>
    <w:rsid w:val="0005047F"/>
    <w:rsid w:val="00062B38"/>
    <w:rsid w:val="000724F7"/>
    <w:rsid w:val="00072FAA"/>
    <w:rsid w:val="00076443"/>
    <w:rsid w:val="00080267"/>
    <w:rsid w:val="00081798"/>
    <w:rsid w:val="0008436E"/>
    <w:rsid w:val="000915EE"/>
    <w:rsid w:val="000959E4"/>
    <w:rsid w:val="000A1D90"/>
    <w:rsid w:val="000A29B6"/>
    <w:rsid w:val="000A7F6E"/>
    <w:rsid w:val="000B00BD"/>
    <w:rsid w:val="000B1415"/>
    <w:rsid w:val="000B49E6"/>
    <w:rsid w:val="000C0D20"/>
    <w:rsid w:val="000C1B8F"/>
    <w:rsid w:val="000D15FA"/>
    <w:rsid w:val="000D3C5D"/>
    <w:rsid w:val="000E249B"/>
    <w:rsid w:val="000E267E"/>
    <w:rsid w:val="000E339D"/>
    <w:rsid w:val="000E3F48"/>
    <w:rsid w:val="000E59CF"/>
    <w:rsid w:val="000E63B1"/>
    <w:rsid w:val="000E7F98"/>
    <w:rsid w:val="000F192C"/>
    <w:rsid w:val="000F3926"/>
    <w:rsid w:val="000F7E95"/>
    <w:rsid w:val="0010044E"/>
    <w:rsid w:val="001008CB"/>
    <w:rsid w:val="00100D7A"/>
    <w:rsid w:val="00101DB7"/>
    <w:rsid w:val="001040B9"/>
    <w:rsid w:val="00105D50"/>
    <w:rsid w:val="0010764B"/>
    <w:rsid w:val="0010774D"/>
    <w:rsid w:val="00107B54"/>
    <w:rsid w:val="00111D91"/>
    <w:rsid w:val="00111E28"/>
    <w:rsid w:val="00111E95"/>
    <w:rsid w:val="00112200"/>
    <w:rsid w:val="00117799"/>
    <w:rsid w:val="00117F7F"/>
    <w:rsid w:val="001217B6"/>
    <w:rsid w:val="00122120"/>
    <w:rsid w:val="00122C19"/>
    <w:rsid w:val="00122C64"/>
    <w:rsid w:val="001236E1"/>
    <w:rsid w:val="00126B4D"/>
    <w:rsid w:val="001274FD"/>
    <w:rsid w:val="0014283B"/>
    <w:rsid w:val="00143FE0"/>
    <w:rsid w:val="0014478B"/>
    <w:rsid w:val="00146472"/>
    <w:rsid w:val="0014678E"/>
    <w:rsid w:val="00153BF5"/>
    <w:rsid w:val="00157D21"/>
    <w:rsid w:val="0016073A"/>
    <w:rsid w:val="00160ED0"/>
    <w:rsid w:val="00161544"/>
    <w:rsid w:val="001672A4"/>
    <w:rsid w:val="00172595"/>
    <w:rsid w:val="00177B82"/>
    <w:rsid w:val="00177D52"/>
    <w:rsid w:val="00181A22"/>
    <w:rsid w:val="001821A1"/>
    <w:rsid w:val="001845FA"/>
    <w:rsid w:val="00184AED"/>
    <w:rsid w:val="00184C95"/>
    <w:rsid w:val="001853BD"/>
    <w:rsid w:val="00186DF8"/>
    <w:rsid w:val="0018774F"/>
    <w:rsid w:val="001A326D"/>
    <w:rsid w:val="001A44A7"/>
    <w:rsid w:val="001B3295"/>
    <w:rsid w:val="001B32E5"/>
    <w:rsid w:val="001C1667"/>
    <w:rsid w:val="001C234D"/>
    <w:rsid w:val="001C27A6"/>
    <w:rsid w:val="001C2D5D"/>
    <w:rsid w:val="001C7359"/>
    <w:rsid w:val="001D3C02"/>
    <w:rsid w:val="001D3D93"/>
    <w:rsid w:val="001D4B23"/>
    <w:rsid w:val="001E15E3"/>
    <w:rsid w:val="001E67E5"/>
    <w:rsid w:val="001F5E17"/>
    <w:rsid w:val="001F6201"/>
    <w:rsid w:val="00205F05"/>
    <w:rsid w:val="002106CD"/>
    <w:rsid w:val="00211C2B"/>
    <w:rsid w:val="00213BC3"/>
    <w:rsid w:val="0021493E"/>
    <w:rsid w:val="00215E1E"/>
    <w:rsid w:val="00221B91"/>
    <w:rsid w:val="00223CDB"/>
    <w:rsid w:val="00224A07"/>
    <w:rsid w:val="0023288B"/>
    <w:rsid w:val="00233CAD"/>
    <w:rsid w:val="00235CF6"/>
    <w:rsid w:val="00252DFA"/>
    <w:rsid w:val="00254665"/>
    <w:rsid w:val="0025624F"/>
    <w:rsid w:val="00257513"/>
    <w:rsid w:val="00257715"/>
    <w:rsid w:val="00261811"/>
    <w:rsid w:val="00263229"/>
    <w:rsid w:val="002644CF"/>
    <w:rsid w:val="00265165"/>
    <w:rsid w:val="00271411"/>
    <w:rsid w:val="002754C2"/>
    <w:rsid w:val="00275F0F"/>
    <w:rsid w:val="00282588"/>
    <w:rsid w:val="00290246"/>
    <w:rsid w:val="0029310A"/>
    <w:rsid w:val="002A02F2"/>
    <w:rsid w:val="002A0712"/>
    <w:rsid w:val="002A24D7"/>
    <w:rsid w:val="002A640A"/>
    <w:rsid w:val="002B4FA1"/>
    <w:rsid w:val="002B6E44"/>
    <w:rsid w:val="002C4475"/>
    <w:rsid w:val="002C480A"/>
    <w:rsid w:val="002C4C13"/>
    <w:rsid w:val="002C4D08"/>
    <w:rsid w:val="002C52BB"/>
    <w:rsid w:val="002C5811"/>
    <w:rsid w:val="002D243D"/>
    <w:rsid w:val="002D29ED"/>
    <w:rsid w:val="002D3404"/>
    <w:rsid w:val="002D6EE8"/>
    <w:rsid w:val="002E05E5"/>
    <w:rsid w:val="002F33EF"/>
    <w:rsid w:val="002F39B2"/>
    <w:rsid w:val="002F4F8A"/>
    <w:rsid w:val="002F5FA5"/>
    <w:rsid w:val="002F748B"/>
    <w:rsid w:val="00303A61"/>
    <w:rsid w:val="003121D2"/>
    <w:rsid w:val="003134A0"/>
    <w:rsid w:val="00313846"/>
    <w:rsid w:val="003140FC"/>
    <w:rsid w:val="00315018"/>
    <w:rsid w:val="00315C17"/>
    <w:rsid w:val="00316941"/>
    <w:rsid w:val="00320506"/>
    <w:rsid w:val="00322D14"/>
    <w:rsid w:val="00324BB3"/>
    <w:rsid w:val="0032541D"/>
    <w:rsid w:val="003272B4"/>
    <w:rsid w:val="00327EED"/>
    <w:rsid w:val="00333908"/>
    <w:rsid w:val="0033487B"/>
    <w:rsid w:val="0034389E"/>
    <w:rsid w:val="00350454"/>
    <w:rsid w:val="00357C7C"/>
    <w:rsid w:val="00364A0A"/>
    <w:rsid w:val="00365AB7"/>
    <w:rsid w:val="00366599"/>
    <w:rsid w:val="00373724"/>
    <w:rsid w:val="00375630"/>
    <w:rsid w:val="003764E6"/>
    <w:rsid w:val="00385612"/>
    <w:rsid w:val="00385866"/>
    <w:rsid w:val="003866AE"/>
    <w:rsid w:val="00390464"/>
    <w:rsid w:val="003965A9"/>
    <w:rsid w:val="003A19B4"/>
    <w:rsid w:val="003A2086"/>
    <w:rsid w:val="003A5643"/>
    <w:rsid w:val="003A5DD5"/>
    <w:rsid w:val="003B22C7"/>
    <w:rsid w:val="003B5689"/>
    <w:rsid w:val="003B6B29"/>
    <w:rsid w:val="003B6CE5"/>
    <w:rsid w:val="003C01CF"/>
    <w:rsid w:val="003C668A"/>
    <w:rsid w:val="003D12C8"/>
    <w:rsid w:val="003D2A89"/>
    <w:rsid w:val="003D55B0"/>
    <w:rsid w:val="003E655C"/>
    <w:rsid w:val="003F39C4"/>
    <w:rsid w:val="00400A1F"/>
    <w:rsid w:val="00401F78"/>
    <w:rsid w:val="00402F96"/>
    <w:rsid w:val="004060BD"/>
    <w:rsid w:val="00406CC8"/>
    <w:rsid w:val="00411041"/>
    <w:rsid w:val="00413B73"/>
    <w:rsid w:val="00424DB2"/>
    <w:rsid w:val="00427FCF"/>
    <w:rsid w:val="0043084B"/>
    <w:rsid w:val="00435C62"/>
    <w:rsid w:val="0043611D"/>
    <w:rsid w:val="00436A0C"/>
    <w:rsid w:val="004444F5"/>
    <w:rsid w:val="00444796"/>
    <w:rsid w:val="00444AA3"/>
    <w:rsid w:val="00450102"/>
    <w:rsid w:val="00456EB5"/>
    <w:rsid w:val="00457578"/>
    <w:rsid w:val="004609F9"/>
    <w:rsid w:val="00465728"/>
    <w:rsid w:val="0046601E"/>
    <w:rsid w:val="00471645"/>
    <w:rsid w:val="0047318E"/>
    <w:rsid w:val="004749BA"/>
    <w:rsid w:val="00477D9F"/>
    <w:rsid w:val="00480050"/>
    <w:rsid w:val="00482D11"/>
    <w:rsid w:val="00482FC8"/>
    <w:rsid w:val="0048334D"/>
    <w:rsid w:val="004854EA"/>
    <w:rsid w:val="00485EF1"/>
    <w:rsid w:val="004876C3"/>
    <w:rsid w:val="0049278F"/>
    <w:rsid w:val="004A00EE"/>
    <w:rsid w:val="004C049B"/>
    <w:rsid w:val="004C081B"/>
    <w:rsid w:val="004C0AE9"/>
    <w:rsid w:val="004C36F3"/>
    <w:rsid w:val="004C3792"/>
    <w:rsid w:val="004C65B1"/>
    <w:rsid w:val="004D12D6"/>
    <w:rsid w:val="004D5AC5"/>
    <w:rsid w:val="004E7C4E"/>
    <w:rsid w:val="004F0838"/>
    <w:rsid w:val="004F08C5"/>
    <w:rsid w:val="004F28AF"/>
    <w:rsid w:val="004F31A3"/>
    <w:rsid w:val="004F73A5"/>
    <w:rsid w:val="004F7AEE"/>
    <w:rsid w:val="00500417"/>
    <w:rsid w:val="00502784"/>
    <w:rsid w:val="0051227C"/>
    <w:rsid w:val="00514E38"/>
    <w:rsid w:val="0051580A"/>
    <w:rsid w:val="00515FB7"/>
    <w:rsid w:val="0052315A"/>
    <w:rsid w:val="00525174"/>
    <w:rsid w:val="00525C2E"/>
    <w:rsid w:val="005321AC"/>
    <w:rsid w:val="0053229C"/>
    <w:rsid w:val="00534007"/>
    <w:rsid w:val="00534384"/>
    <w:rsid w:val="0053589B"/>
    <w:rsid w:val="00536106"/>
    <w:rsid w:val="0054256C"/>
    <w:rsid w:val="00542820"/>
    <w:rsid w:val="005455EC"/>
    <w:rsid w:val="00545F77"/>
    <w:rsid w:val="005509E3"/>
    <w:rsid w:val="005542D6"/>
    <w:rsid w:val="005608B3"/>
    <w:rsid w:val="00561314"/>
    <w:rsid w:val="00561EBA"/>
    <w:rsid w:val="00565424"/>
    <w:rsid w:val="0056566E"/>
    <w:rsid w:val="00565CA8"/>
    <w:rsid w:val="00571D65"/>
    <w:rsid w:val="005720BE"/>
    <w:rsid w:val="005726F0"/>
    <w:rsid w:val="00572C51"/>
    <w:rsid w:val="00574C4D"/>
    <w:rsid w:val="005756A8"/>
    <w:rsid w:val="00576233"/>
    <w:rsid w:val="0058072B"/>
    <w:rsid w:val="00580ACE"/>
    <w:rsid w:val="005818B2"/>
    <w:rsid w:val="00583073"/>
    <w:rsid w:val="005859FD"/>
    <w:rsid w:val="00585CF6"/>
    <w:rsid w:val="005873BA"/>
    <w:rsid w:val="00594B0B"/>
    <w:rsid w:val="00597E41"/>
    <w:rsid w:val="005A3B5F"/>
    <w:rsid w:val="005A4A57"/>
    <w:rsid w:val="005B2125"/>
    <w:rsid w:val="005B2128"/>
    <w:rsid w:val="005B2959"/>
    <w:rsid w:val="005B2B65"/>
    <w:rsid w:val="005B5935"/>
    <w:rsid w:val="005C29C8"/>
    <w:rsid w:val="005C305E"/>
    <w:rsid w:val="005C3D2E"/>
    <w:rsid w:val="005D147A"/>
    <w:rsid w:val="005D20E9"/>
    <w:rsid w:val="005D6209"/>
    <w:rsid w:val="005E0A00"/>
    <w:rsid w:val="005E1E54"/>
    <w:rsid w:val="005E2722"/>
    <w:rsid w:val="005E31D7"/>
    <w:rsid w:val="005F4E2D"/>
    <w:rsid w:val="005F5F5E"/>
    <w:rsid w:val="005F6D85"/>
    <w:rsid w:val="005F6E22"/>
    <w:rsid w:val="005F75D6"/>
    <w:rsid w:val="006027FB"/>
    <w:rsid w:val="006113B9"/>
    <w:rsid w:val="0061278B"/>
    <w:rsid w:val="006133C7"/>
    <w:rsid w:val="00613683"/>
    <w:rsid w:val="00615A3A"/>
    <w:rsid w:val="00617998"/>
    <w:rsid w:val="00623EFB"/>
    <w:rsid w:val="00625DF5"/>
    <w:rsid w:val="00626EDC"/>
    <w:rsid w:val="00627D4E"/>
    <w:rsid w:val="0063321A"/>
    <w:rsid w:val="0064071C"/>
    <w:rsid w:val="00641A7F"/>
    <w:rsid w:val="00641E8B"/>
    <w:rsid w:val="006545C2"/>
    <w:rsid w:val="006560B9"/>
    <w:rsid w:val="00656CBE"/>
    <w:rsid w:val="00657D48"/>
    <w:rsid w:val="00661374"/>
    <w:rsid w:val="006637E4"/>
    <w:rsid w:val="006655F3"/>
    <w:rsid w:val="00680831"/>
    <w:rsid w:val="006814E6"/>
    <w:rsid w:val="0068474E"/>
    <w:rsid w:val="00687F41"/>
    <w:rsid w:val="00691362"/>
    <w:rsid w:val="006924FB"/>
    <w:rsid w:val="006A08E0"/>
    <w:rsid w:val="006A3077"/>
    <w:rsid w:val="006A547A"/>
    <w:rsid w:val="006A745B"/>
    <w:rsid w:val="006A7D6E"/>
    <w:rsid w:val="006B4C11"/>
    <w:rsid w:val="006C2A17"/>
    <w:rsid w:val="006C55E5"/>
    <w:rsid w:val="006C5D86"/>
    <w:rsid w:val="006D3C16"/>
    <w:rsid w:val="006D3C17"/>
    <w:rsid w:val="006D6309"/>
    <w:rsid w:val="006E0F25"/>
    <w:rsid w:val="006E743D"/>
    <w:rsid w:val="006F1B36"/>
    <w:rsid w:val="006F273E"/>
    <w:rsid w:val="006F4454"/>
    <w:rsid w:val="006F58C8"/>
    <w:rsid w:val="006F5AEB"/>
    <w:rsid w:val="006F737A"/>
    <w:rsid w:val="00707617"/>
    <w:rsid w:val="0071053B"/>
    <w:rsid w:val="00713147"/>
    <w:rsid w:val="0072247D"/>
    <w:rsid w:val="007229FD"/>
    <w:rsid w:val="007235EA"/>
    <w:rsid w:val="00724AEC"/>
    <w:rsid w:val="00725CB6"/>
    <w:rsid w:val="00735B39"/>
    <w:rsid w:val="00736585"/>
    <w:rsid w:val="0073659B"/>
    <w:rsid w:val="00736611"/>
    <w:rsid w:val="0073732C"/>
    <w:rsid w:val="00737879"/>
    <w:rsid w:val="007405E8"/>
    <w:rsid w:val="0074536D"/>
    <w:rsid w:val="00745645"/>
    <w:rsid w:val="007459C9"/>
    <w:rsid w:val="00746535"/>
    <w:rsid w:val="00754AB1"/>
    <w:rsid w:val="0075713D"/>
    <w:rsid w:val="00757462"/>
    <w:rsid w:val="00757945"/>
    <w:rsid w:val="00760833"/>
    <w:rsid w:val="00761806"/>
    <w:rsid w:val="0077348C"/>
    <w:rsid w:val="00775F9A"/>
    <w:rsid w:val="007760CC"/>
    <w:rsid w:val="0077614B"/>
    <w:rsid w:val="00783DFE"/>
    <w:rsid w:val="0079020D"/>
    <w:rsid w:val="00793AEA"/>
    <w:rsid w:val="00795285"/>
    <w:rsid w:val="007A0314"/>
    <w:rsid w:val="007A2168"/>
    <w:rsid w:val="007A38B5"/>
    <w:rsid w:val="007A5A79"/>
    <w:rsid w:val="007B13EA"/>
    <w:rsid w:val="007B1A09"/>
    <w:rsid w:val="007B3D73"/>
    <w:rsid w:val="007B534B"/>
    <w:rsid w:val="007B59B7"/>
    <w:rsid w:val="007B7703"/>
    <w:rsid w:val="007C16FA"/>
    <w:rsid w:val="007D0059"/>
    <w:rsid w:val="007D55CA"/>
    <w:rsid w:val="007D6CAE"/>
    <w:rsid w:val="007E1E00"/>
    <w:rsid w:val="007E2940"/>
    <w:rsid w:val="007E481E"/>
    <w:rsid w:val="007E55AC"/>
    <w:rsid w:val="007E6E31"/>
    <w:rsid w:val="007F117F"/>
    <w:rsid w:val="007F431C"/>
    <w:rsid w:val="007F5186"/>
    <w:rsid w:val="007F6E01"/>
    <w:rsid w:val="0080126B"/>
    <w:rsid w:val="00805C6F"/>
    <w:rsid w:val="00806A60"/>
    <w:rsid w:val="00806B56"/>
    <w:rsid w:val="00807A14"/>
    <w:rsid w:val="00811CC8"/>
    <w:rsid w:val="00813A63"/>
    <w:rsid w:val="00813C33"/>
    <w:rsid w:val="00815D0E"/>
    <w:rsid w:val="00820C0D"/>
    <w:rsid w:val="00823365"/>
    <w:rsid w:val="00823BA7"/>
    <w:rsid w:val="00825B29"/>
    <w:rsid w:val="00831A8F"/>
    <w:rsid w:val="00831FDE"/>
    <w:rsid w:val="008329DC"/>
    <w:rsid w:val="00833B09"/>
    <w:rsid w:val="00837AA7"/>
    <w:rsid w:val="0084029F"/>
    <w:rsid w:val="00844078"/>
    <w:rsid w:val="00844B70"/>
    <w:rsid w:val="008470BD"/>
    <w:rsid w:val="00847990"/>
    <w:rsid w:val="008501D8"/>
    <w:rsid w:val="008510C5"/>
    <w:rsid w:val="008539B1"/>
    <w:rsid w:val="00853ABF"/>
    <w:rsid w:val="00861AFD"/>
    <w:rsid w:val="008625D5"/>
    <w:rsid w:val="0086478D"/>
    <w:rsid w:val="00864A05"/>
    <w:rsid w:val="00867F08"/>
    <w:rsid w:val="008708DE"/>
    <w:rsid w:val="00873986"/>
    <w:rsid w:val="00873B24"/>
    <w:rsid w:val="00880569"/>
    <w:rsid w:val="0088088D"/>
    <w:rsid w:val="008823EE"/>
    <w:rsid w:val="00885400"/>
    <w:rsid w:val="008857EA"/>
    <w:rsid w:val="008879D2"/>
    <w:rsid w:val="00892A38"/>
    <w:rsid w:val="00892D96"/>
    <w:rsid w:val="0089430B"/>
    <w:rsid w:val="00894AF6"/>
    <w:rsid w:val="00897F29"/>
    <w:rsid w:val="008A2814"/>
    <w:rsid w:val="008A3B68"/>
    <w:rsid w:val="008A4369"/>
    <w:rsid w:val="008B0786"/>
    <w:rsid w:val="008B0F2C"/>
    <w:rsid w:val="008B28B7"/>
    <w:rsid w:val="008B437B"/>
    <w:rsid w:val="008B5051"/>
    <w:rsid w:val="008C03C0"/>
    <w:rsid w:val="008C0A9C"/>
    <w:rsid w:val="008C28EC"/>
    <w:rsid w:val="008C5993"/>
    <w:rsid w:val="008C7549"/>
    <w:rsid w:val="008D34F0"/>
    <w:rsid w:val="008E6121"/>
    <w:rsid w:val="008F1B4D"/>
    <w:rsid w:val="008F1E9D"/>
    <w:rsid w:val="008F2E80"/>
    <w:rsid w:val="008F4C5E"/>
    <w:rsid w:val="00900EAB"/>
    <w:rsid w:val="00907671"/>
    <w:rsid w:val="00910C21"/>
    <w:rsid w:val="00914474"/>
    <w:rsid w:val="00914DC9"/>
    <w:rsid w:val="0092107A"/>
    <w:rsid w:val="009239EA"/>
    <w:rsid w:val="00923D6A"/>
    <w:rsid w:val="00924666"/>
    <w:rsid w:val="00926D2B"/>
    <w:rsid w:val="009316BC"/>
    <w:rsid w:val="009341F8"/>
    <w:rsid w:val="00935740"/>
    <w:rsid w:val="00936195"/>
    <w:rsid w:val="00936C48"/>
    <w:rsid w:val="0094709A"/>
    <w:rsid w:val="009571DC"/>
    <w:rsid w:val="00963285"/>
    <w:rsid w:val="009642D4"/>
    <w:rsid w:val="00964929"/>
    <w:rsid w:val="009656B8"/>
    <w:rsid w:val="00970181"/>
    <w:rsid w:val="00972E33"/>
    <w:rsid w:val="00977BB7"/>
    <w:rsid w:val="00982687"/>
    <w:rsid w:val="0098513A"/>
    <w:rsid w:val="0099202F"/>
    <w:rsid w:val="009A03CA"/>
    <w:rsid w:val="009A0EBC"/>
    <w:rsid w:val="009A162C"/>
    <w:rsid w:val="009A1BD2"/>
    <w:rsid w:val="009A1F71"/>
    <w:rsid w:val="009A32A4"/>
    <w:rsid w:val="009A35ED"/>
    <w:rsid w:val="009A3889"/>
    <w:rsid w:val="009A6F35"/>
    <w:rsid w:val="009A7F34"/>
    <w:rsid w:val="009B1683"/>
    <w:rsid w:val="009B48A6"/>
    <w:rsid w:val="009B7E45"/>
    <w:rsid w:val="009C0E3D"/>
    <w:rsid w:val="009C3982"/>
    <w:rsid w:val="009C4811"/>
    <w:rsid w:val="009C53A0"/>
    <w:rsid w:val="009C5A30"/>
    <w:rsid w:val="009D038F"/>
    <w:rsid w:val="009D08BA"/>
    <w:rsid w:val="009D4675"/>
    <w:rsid w:val="009D5084"/>
    <w:rsid w:val="009E08D8"/>
    <w:rsid w:val="009E57EF"/>
    <w:rsid w:val="009E65A1"/>
    <w:rsid w:val="009F03E2"/>
    <w:rsid w:val="009F207D"/>
    <w:rsid w:val="009F25CC"/>
    <w:rsid w:val="009F272D"/>
    <w:rsid w:val="009F4358"/>
    <w:rsid w:val="009F7AB6"/>
    <w:rsid w:val="00A01A4C"/>
    <w:rsid w:val="00A02407"/>
    <w:rsid w:val="00A04B46"/>
    <w:rsid w:val="00A07D08"/>
    <w:rsid w:val="00A11B49"/>
    <w:rsid w:val="00A15D0E"/>
    <w:rsid w:val="00A27993"/>
    <w:rsid w:val="00A32053"/>
    <w:rsid w:val="00A339A6"/>
    <w:rsid w:val="00A36B86"/>
    <w:rsid w:val="00A44837"/>
    <w:rsid w:val="00A47459"/>
    <w:rsid w:val="00A50A34"/>
    <w:rsid w:val="00A522A7"/>
    <w:rsid w:val="00A540B4"/>
    <w:rsid w:val="00A55A06"/>
    <w:rsid w:val="00A60CDE"/>
    <w:rsid w:val="00A61F3F"/>
    <w:rsid w:val="00A624D0"/>
    <w:rsid w:val="00A64B7E"/>
    <w:rsid w:val="00A67E96"/>
    <w:rsid w:val="00A71E21"/>
    <w:rsid w:val="00A71EB5"/>
    <w:rsid w:val="00A75DEF"/>
    <w:rsid w:val="00A77A80"/>
    <w:rsid w:val="00A80B85"/>
    <w:rsid w:val="00A81DEA"/>
    <w:rsid w:val="00A87042"/>
    <w:rsid w:val="00A91EE5"/>
    <w:rsid w:val="00A92C16"/>
    <w:rsid w:val="00A952E1"/>
    <w:rsid w:val="00A954A2"/>
    <w:rsid w:val="00A96A31"/>
    <w:rsid w:val="00AA06FA"/>
    <w:rsid w:val="00AA1D43"/>
    <w:rsid w:val="00AA2C70"/>
    <w:rsid w:val="00AA5FF9"/>
    <w:rsid w:val="00AB2B87"/>
    <w:rsid w:val="00AB3457"/>
    <w:rsid w:val="00AC018F"/>
    <w:rsid w:val="00AC0BCB"/>
    <w:rsid w:val="00AC1ACF"/>
    <w:rsid w:val="00AC1CCB"/>
    <w:rsid w:val="00AC4628"/>
    <w:rsid w:val="00AC6CED"/>
    <w:rsid w:val="00AC7906"/>
    <w:rsid w:val="00AD308C"/>
    <w:rsid w:val="00AD3214"/>
    <w:rsid w:val="00AD5ABD"/>
    <w:rsid w:val="00AE42AD"/>
    <w:rsid w:val="00AE522C"/>
    <w:rsid w:val="00AE70EA"/>
    <w:rsid w:val="00AE7C03"/>
    <w:rsid w:val="00AF357F"/>
    <w:rsid w:val="00AF39F4"/>
    <w:rsid w:val="00AF739C"/>
    <w:rsid w:val="00B014A4"/>
    <w:rsid w:val="00B0387A"/>
    <w:rsid w:val="00B04AFE"/>
    <w:rsid w:val="00B06FFE"/>
    <w:rsid w:val="00B10335"/>
    <w:rsid w:val="00B115BF"/>
    <w:rsid w:val="00B11A03"/>
    <w:rsid w:val="00B15648"/>
    <w:rsid w:val="00B15846"/>
    <w:rsid w:val="00B17F89"/>
    <w:rsid w:val="00B20E02"/>
    <w:rsid w:val="00B21CC1"/>
    <w:rsid w:val="00B234B3"/>
    <w:rsid w:val="00B3040B"/>
    <w:rsid w:val="00B3134A"/>
    <w:rsid w:val="00B343F1"/>
    <w:rsid w:val="00B34FEA"/>
    <w:rsid w:val="00B4149B"/>
    <w:rsid w:val="00B41841"/>
    <w:rsid w:val="00B42942"/>
    <w:rsid w:val="00B5083D"/>
    <w:rsid w:val="00B51692"/>
    <w:rsid w:val="00B534C9"/>
    <w:rsid w:val="00B54925"/>
    <w:rsid w:val="00B61C75"/>
    <w:rsid w:val="00B64067"/>
    <w:rsid w:val="00B6455D"/>
    <w:rsid w:val="00B650D3"/>
    <w:rsid w:val="00B65DF8"/>
    <w:rsid w:val="00B66CD8"/>
    <w:rsid w:val="00B70B49"/>
    <w:rsid w:val="00B722A9"/>
    <w:rsid w:val="00B7372A"/>
    <w:rsid w:val="00B80C51"/>
    <w:rsid w:val="00B83890"/>
    <w:rsid w:val="00B8456C"/>
    <w:rsid w:val="00B90D18"/>
    <w:rsid w:val="00BA0A53"/>
    <w:rsid w:val="00BA1F0D"/>
    <w:rsid w:val="00BA6B8A"/>
    <w:rsid w:val="00BB0225"/>
    <w:rsid w:val="00BB25DF"/>
    <w:rsid w:val="00BB3357"/>
    <w:rsid w:val="00BB4FA8"/>
    <w:rsid w:val="00BB5B4F"/>
    <w:rsid w:val="00BB6DD1"/>
    <w:rsid w:val="00BC1A11"/>
    <w:rsid w:val="00BC264B"/>
    <w:rsid w:val="00BC5730"/>
    <w:rsid w:val="00BC6B82"/>
    <w:rsid w:val="00BD12B4"/>
    <w:rsid w:val="00BD2267"/>
    <w:rsid w:val="00BD579D"/>
    <w:rsid w:val="00BD76E1"/>
    <w:rsid w:val="00BE0114"/>
    <w:rsid w:val="00BE2901"/>
    <w:rsid w:val="00BE3A89"/>
    <w:rsid w:val="00BE3D76"/>
    <w:rsid w:val="00BF08F7"/>
    <w:rsid w:val="00BF266C"/>
    <w:rsid w:val="00C0063E"/>
    <w:rsid w:val="00C01B8A"/>
    <w:rsid w:val="00C01C36"/>
    <w:rsid w:val="00C03941"/>
    <w:rsid w:val="00C1290D"/>
    <w:rsid w:val="00C15F04"/>
    <w:rsid w:val="00C206D8"/>
    <w:rsid w:val="00C241DB"/>
    <w:rsid w:val="00C2610E"/>
    <w:rsid w:val="00C31C22"/>
    <w:rsid w:val="00C33311"/>
    <w:rsid w:val="00C3511B"/>
    <w:rsid w:val="00C40516"/>
    <w:rsid w:val="00C41DB8"/>
    <w:rsid w:val="00C46A90"/>
    <w:rsid w:val="00C53339"/>
    <w:rsid w:val="00C56161"/>
    <w:rsid w:val="00C57A5F"/>
    <w:rsid w:val="00C61C36"/>
    <w:rsid w:val="00C6274D"/>
    <w:rsid w:val="00C6348C"/>
    <w:rsid w:val="00C64EB7"/>
    <w:rsid w:val="00C71160"/>
    <w:rsid w:val="00C8006D"/>
    <w:rsid w:val="00C80FD4"/>
    <w:rsid w:val="00C82A65"/>
    <w:rsid w:val="00C83937"/>
    <w:rsid w:val="00C9216F"/>
    <w:rsid w:val="00C92508"/>
    <w:rsid w:val="00C93200"/>
    <w:rsid w:val="00C95085"/>
    <w:rsid w:val="00C95AE8"/>
    <w:rsid w:val="00CA03E2"/>
    <w:rsid w:val="00CA36F8"/>
    <w:rsid w:val="00CA5ECE"/>
    <w:rsid w:val="00CA6F4C"/>
    <w:rsid w:val="00CA7C15"/>
    <w:rsid w:val="00CB2B00"/>
    <w:rsid w:val="00CB35DF"/>
    <w:rsid w:val="00CB7522"/>
    <w:rsid w:val="00CC749B"/>
    <w:rsid w:val="00CD092B"/>
    <w:rsid w:val="00CD100D"/>
    <w:rsid w:val="00CD503B"/>
    <w:rsid w:val="00CE03F2"/>
    <w:rsid w:val="00CE0A21"/>
    <w:rsid w:val="00CE2383"/>
    <w:rsid w:val="00CE2A11"/>
    <w:rsid w:val="00CE6645"/>
    <w:rsid w:val="00CE709D"/>
    <w:rsid w:val="00CE7FAF"/>
    <w:rsid w:val="00CF0951"/>
    <w:rsid w:val="00CF4FE6"/>
    <w:rsid w:val="00CF606F"/>
    <w:rsid w:val="00CF76FB"/>
    <w:rsid w:val="00D02ED2"/>
    <w:rsid w:val="00D053B7"/>
    <w:rsid w:val="00D067E9"/>
    <w:rsid w:val="00D140CD"/>
    <w:rsid w:val="00D14D17"/>
    <w:rsid w:val="00D1688D"/>
    <w:rsid w:val="00D16D08"/>
    <w:rsid w:val="00D179C8"/>
    <w:rsid w:val="00D208D6"/>
    <w:rsid w:val="00D22F0B"/>
    <w:rsid w:val="00D236F8"/>
    <w:rsid w:val="00D300EC"/>
    <w:rsid w:val="00D30801"/>
    <w:rsid w:val="00D34246"/>
    <w:rsid w:val="00D35386"/>
    <w:rsid w:val="00D40E3B"/>
    <w:rsid w:val="00D43B3D"/>
    <w:rsid w:val="00D506FF"/>
    <w:rsid w:val="00D515DB"/>
    <w:rsid w:val="00D519B5"/>
    <w:rsid w:val="00D53001"/>
    <w:rsid w:val="00D53761"/>
    <w:rsid w:val="00D54FF4"/>
    <w:rsid w:val="00D5543C"/>
    <w:rsid w:val="00D60399"/>
    <w:rsid w:val="00D616C3"/>
    <w:rsid w:val="00D64A54"/>
    <w:rsid w:val="00D664D5"/>
    <w:rsid w:val="00D66F8F"/>
    <w:rsid w:val="00D67CB4"/>
    <w:rsid w:val="00D72607"/>
    <w:rsid w:val="00D768CD"/>
    <w:rsid w:val="00D774B4"/>
    <w:rsid w:val="00D774F9"/>
    <w:rsid w:val="00D802AE"/>
    <w:rsid w:val="00D82E9E"/>
    <w:rsid w:val="00D83171"/>
    <w:rsid w:val="00D852F7"/>
    <w:rsid w:val="00D86DEF"/>
    <w:rsid w:val="00D876B6"/>
    <w:rsid w:val="00D91136"/>
    <w:rsid w:val="00D9487F"/>
    <w:rsid w:val="00D971B0"/>
    <w:rsid w:val="00DA0258"/>
    <w:rsid w:val="00DA095D"/>
    <w:rsid w:val="00DA1B19"/>
    <w:rsid w:val="00DA4FA1"/>
    <w:rsid w:val="00DA64ED"/>
    <w:rsid w:val="00DB3FD1"/>
    <w:rsid w:val="00DC2770"/>
    <w:rsid w:val="00DC3CFB"/>
    <w:rsid w:val="00DC3DE3"/>
    <w:rsid w:val="00DC46F1"/>
    <w:rsid w:val="00DD52FD"/>
    <w:rsid w:val="00DD6FC5"/>
    <w:rsid w:val="00DE0BE2"/>
    <w:rsid w:val="00DE1C67"/>
    <w:rsid w:val="00DE227B"/>
    <w:rsid w:val="00DE75D0"/>
    <w:rsid w:val="00DF0AC4"/>
    <w:rsid w:val="00DF0D6A"/>
    <w:rsid w:val="00DF1411"/>
    <w:rsid w:val="00DF56EF"/>
    <w:rsid w:val="00DF613E"/>
    <w:rsid w:val="00E01843"/>
    <w:rsid w:val="00E04BF3"/>
    <w:rsid w:val="00E06263"/>
    <w:rsid w:val="00E1039F"/>
    <w:rsid w:val="00E12A87"/>
    <w:rsid w:val="00E12B20"/>
    <w:rsid w:val="00E16744"/>
    <w:rsid w:val="00E200EC"/>
    <w:rsid w:val="00E213A4"/>
    <w:rsid w:val="00E21BBA"/>
    <w:rsid w:val="00E22B92"/>
    <w:rsid w:val="00E23094"/>
    <w:rsid w:val="00E25104"/>
    <w:rsid w:val="00E266E0"/>
    <w:rsid w:val="00E3217F"/>
    <w:rsid w:val="00E330DF"/>
    <w:rsid w:val="00E34632"/>
    <w:rsid w:val="00E37F86"/>
    <w:rsid w:val="00E44A05"/>
    <w:rsid w:val="00E45046"/>
    <w:rsid w:val="00E4605B"/>
    <w:rsid w:val="00E4771F"/>
    <w:rsid w:val="00E50EDD"/>
    <w:rsid w:val="00E52899"/>
    <w:rsid w:val="00E541CA"/>
    <w:rsid w:val="00E57716"/>
    <w:rsid w:val="00E63EA1"/>
    <w:rsid w:val="00E66EF6"/>
    <w:rsid w:val="00E7793D"/>
    <w:rsid w:val="00E813EC"/>
    <w:rsid w:val="00E8689D"/>
    <w:rsid w:val="00E937C0"/>
    <w:rsid w:val="00E9673C"/>
    <w:rsid w:val="00E96EE5"/>
    <w:rsid w:val="00EA25EF"/>
    <w:rsid w:val="00EB128C"/>
    <w:rsid w:val="00EB6276"/>
    <w:rsid w:val="00EB7198"/>
    <w:rsid w:val="00EC2E8E"/>
    <w:rsid w:val="00ED0305"/>
    <w:rsid w:val="00ED0A42"/>
    <w:rsid w:val="00ED1DF8"/>
    <w:rsid w:val="00ED416B"/>
    <w:rsid w:val="00ED67A1"/>
    <w:rsid w:val="00EE3C11"/>
    <w:rsid w:val="00EE4675"/>
    <w:rsid w:val="00EE4992"/>
    <w:rsid w:val="00EE58C3"/>
    <w:rsid w:val="00EE7A39"/>
    <w:rsid w:val="00EE7FA6"/>
    <w:rsid w:val="00EF03FC"/>
    <w:rsid w:val="00EF11FA"/>
    <w:rsid w:val="00EF331B"/>
    <w:rsid w:val="00F03E48"/>
    <w:rsid w:val="00F05EC8"/>
    <w:rsid w:val="00F078B5"/>
    <w:rsid w:val="00F109A8"/>
    <w:rsid w:val="00F12C54"/>
    <w:rsid w:val="00F1300A"/>
    <w:rsid w:val="00F16C62"/>
    <w:rsid w:val="00F16E3D"/>
    <w:rsid w:val="00F254E7"/>
    <w:rsid w:val="00F26538"/>
    <w:rsid w:val="00F265C7"/>
    <w:rsid w:val="00F30509"/>
    <w:rsid w:val="00F334BC"/>
    <w:rsid w:val="00F352DA"/>
    <w:rsid w:val="00F35BA6"/>
    <w:rsid w:val="00F42530"/>
    <w:rsid w:val="00F427DE"/>
    <w:rsid w:val="00F44038"/>
    <w:rsid w:val="00F523E1"/>
    <w:rsid w:val="00F53D16"/>
    <w:rsid w:val="00F54204"/>
    <w:rsid w:val="00F5422B"/>
    <w:rsid w:val="00F56FC7"/>
    <w:rsid w:val="00F62C28"/>
    <w:rsid w:val="00F633B9"/>
    <w:rsid w:val="00F635AC"/>
    <w:rsid w:val="00F771C7"/>
    <w:rsid w:val="00F80B99"/>
    <w:rsid w:val="00F87DD8"/>
    <w:rsid w:val="00F92F37"/>
    <w:rsid w:val="00F94A6C"/>
    <w:rsid w:val="00FA32F8"/>
    <w:rsid w:val="00FA4954"/>
    <w:rsid w:val="00FA59E7"/>
    <w:rsid w:val="00FA72F1"/>
    <w:rsid w:val="00FB04B5"/>
    <w:rsid w:val="00FB6403"/>
    <w:rsid w:val="00FC0C00"/>
    <w:rsid w:val="00FC2C18"/>
    <w:rsid w:val="00FC577E"/>
    <w:rsid w:val="00FC7481"/>
    <w:rsid w:val="00FD51A3"/>
    <w:rsid w:val="00FE298F"/>
    <w:rsid w:val="00FE2B8E"/>
    <w:rsid w:val="00FE46C0"/>
    <w:rsid w:val="00FE64C2"/>
    <w:rsid w:val="00FF069E"/>
    <w:rsid w:val="00FF13BE"/>
    <w:rsid w:val="00FF3828"/>
    <w:rsid w:val="00FF39C1"/>
    <w:rsid w:val="00FF486C"/>
    <w:rsid w:val="00FF6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0BCF2"/>
  <w15:docId w15:val="{2C12296C-7D9E-4FA9-AAB6-3FC171768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Times New Roman" w:hAnsi="Aptos" w:cs="Times New Roman"/>
        <w:sz w:val="22"/>
        <w:szCs w:val="22"/>
        <w:lang w:val="it-IT" w:eastAsia="it-IT" w:bidi="ar-SA"/>
      </w:rPr>
    </w:rPrDefault>
    <w:pPrDefault>
      <w:pPr>
        <w:spacing w:line="24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/>
    </w:pPr>
  </w:style>
  <w:style w:type="paragraph" w:styleId="Titolo1">
    <w:name w:val="heading 1"/>
    <w:basedOn w:val="Normale"/>
    <w:next w:val="Normale"/>
    <w:uiPriority w:val="9"/>
    <w:qFormat/>
    <w:rsid w:val="004C049B"/>
    <w:pPr>
      <w:keepNext/>
      <w:keepLines/>
      <w:numPr>
        <w:numId w:val="284"/>
      </w:numPr>
      <w:pBdr>
        <w:bottom w:val="single" w:sz="4" w:space="1" w:color="595959"/>
      </w:pBdr>
      <w:spacing w:before="360" w:line="250" w:lineRule="auto"/>
      <w:ind w:left="426" w:hanging="426"/>
      <w:jc w:val="both"/>
      <w:outlineLvl w:val="0"/>
    </w:pPr>
    <w:rPr>
      <w:rFonts w:ascii="Aptos Display" w:eastAsia="Aptos Display" w:hAnsi="Aptos Display" w:cs="Aptos Display"/>
      <w:b/>
      <w:bCs/>
      <w:i/>
      <w:iCs/>
      <w:smallCaps/>
      <w:color w:val="0369A3" w:themeColor="accent2"/>
      <w:sz w:val="32"/>
      <w:szCs w:val="32"/>
    </w:rPr>
  </w:style>
  <w:style w:type="paragraph" w:styleId="Titolo2">
    <w:name w:val="heading 2"/>
    <w:basedOn w:val="Normale"/>
    <w:next w:val="Normale"/>
    <w:autoRedefine/>
    <w:uiPriority w:val="9"/>
    <w:unhideWhenUsed/>
    <w:qFormat/>
    <w:rsid w:val="004C049B"/>
    <w:pPr>
      <w:keepNext/>
      <w:keepLines/>
      <w:numPr>
        <w:ilvl w:val="1"/>
        <w:numId w:val="284"/>
      </w:numPr>
      <w:spacing w:before="360" w:line="250" w:lineRule="auto"/>
      <w:ind w:left="426" w:hanging="426"/>
      <w:outlineLvl w:val="1"/>
    </w:pPr>
    <w:rPr>
      <w:rFonts w:ascii="Aptos Display" w:eastAsia="Aptos Display" w:hAnsi="Aptos Display" w:cs="Aptos Display"/>
      <w:b/>
      <w:bCs/>
      <w:smallCaps/>
      <w:color w:val="000000"/>
    </w:rPr>
  </w:style>
  <w:style w:type="paragraph" w:styleId="Titolo3">
    <w:name w:val="heading 3"/>
    <w:basedOn w:val="Normale"/>
    <w:next w:val="Normale"/>
    <w:uiPriority w:val="9"/>
    <w:unhideWhenUsed/>
    <w:qFormat/>
    <w:pPr>
      <w:keepNext/>
      <w:keepLines/>
      <w:numPr>
        <w:ilvl w:val="2"/>
        <w:numId w:val="284"/>
      </w:numPr>
      <w:spacing w:before="200" w:after="0"/>
      <w:outlineLvl w:val="2"/>
    </w:pPr>
    <w:rPr>
      <w:rFonts w:ascii="Aptos Display" w:eastAsia="Aptos Display" w:hAnsi="Aptos Display" w:cs="Aptos Display"/>
      <w:b/>
      <w:bCs/>
      <w:color w:val="000000"/>
    </w:rPr>
  </w:style>
  <w:style w:type="paragraph" w:styleId="Titolo4">
    <w:name w:val="heading 4"/>
    <w:basedOn w:val="Normale"/>
    <w:next w:val="Normale"/>
    <w:uiPriority w:val="9"/>
    <w:unhideWhenUsed/>
    <w:qFormat/>
    <w:pPr>
      <w:keepNext/>
      <w:keepLines/>
      <w:numPr>
        <w:ilvl w:val="3"/>
        <w:numId w:val="284"/>
      </w:numPr>
      <w:spacing w:before="200" w:after="0"/>
      <w:outlineLvl w:val="3"/>
    </w:pPr>
    <w:rPr>
      <w:rFonts w:ascii="Aptos Display" w:eastAsia="Aptos Display" w:hAnsi="Aptos Display" w:cs="Aptos Display"/>
      <w:b/>
      <w:bCs/>
      <w:i/>
      <w:iCs/>
      <w:color w:val="000000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numPr>
        <w:ilvl w:val="4"/>
        <w:numId w:val="284"/>
      </w:numPr>
      <w:spacing w:before="200" w:after="0"/>
      <w:outlineLvl w:val="4"/>
    </w:pPr>
    <w:rPr>
      <w:rFonts w:ascii="Aptos Display" w:eastAsia="Aptos Display" w:hAnsi="Aptos Display" w:cs="Aptos Display"/>
      <w:color w:val="0A1D30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numPr>
        <w:ilvl w:val="5"/>
        <w:numId w:val="284"/>
      </w:numPr>
      <w:spacing w:before="200" w:after="0"/>
      <w:outlineLvl w:val="5"/>
    </w:pPr>
    <w:rPr>
      <w:rFonts w:ascii="Aptos Display" w:eastAsia="Aptos Display" w:hAnsi="Aptos Display" w:cs="Aptos Display"/>
      <w:i/>
      <w:iCs/>
      <w:color w:val="0A1D30"/>
    </w:rPr>
  </w:style>
  <w:style w:type="paragraph" w:styleId="Titolo7">
    <w:name w:val="heading 7"/>
    <w:basedOn w:val="Normale"/>
    <w:next w:val="Normale"/>
    <w:uiPriority w:val="9"/>
    <w:qFormat/>
    <w:pPr>
      <w:keepNext/>
      <w:keepLines/>
      <w:numPr>
        <w:ilvl w:val="6"/>
        <w:numId w:val="284"/>
      </w:numPr>
      <w:spacing w:before="200" w:after="0"/>
      <w:outlineLvl w:val="6"/>
    </w:pPr>
    <w:rPr>
      <w:rFonts w:ascii="Aptos Display" w:eastAsia="Aptos Display" w:hAnsi="Aptos Display" w:cs="Aptos Display"/>
      <w:i/>
      <w:iCs/>
      <w:color w:val="404040"/>
    </w:rPr>
  </w:style>
  <w:style w:type="paragraph" w:styleId="Titolo8">
    <w:name w:val="heading 8"/>
    <w:basedOn w:val="Normale"/>
    <w:next w:val="Normale"/>
    <w:uiPriority w:val="9"/>
    <w:qFormat/>
    <w:pPr>
      <w:keepNext/>
      <w:keepLines/>
      <w:numPr>
        <w:ilvl w:val="7"/>
        <w:numId w:val="284"/>
      </w:numPr>
      <w:spacing w:before="200" w:after="0"/>
      <w:outlineLvl w:val="7"/>
    </w:pPr>
    <w:rPr>
      <w:rFonts w:ascii="Aptos Display" w:eastAsia="Aptos Display" w:hAnsi="Aptos Display" w:cs="Aptos Display"/>
      <w:color w:val="404040"/>
      <w:sz w:val="20"/>
      <w:szCs w:val="20"/>
    </w:rPr>
  </w:style>
  <w:style w:type="paragraph" w:styleId="Titolo9">
    <w:name w:val="heading 9"/>
    <w:basedOn w:val="Normale"/>
    <w:next w:val="Normale"/>
    <w:uiPriority w:val="9"/>
    <w:qFormat/>
    <w:pPr>
      <w:keepNext/>
      <w:keepLines/>
      <w:numPr>
        <w:ilvl w:val="8"/>
        <w:numId w:val="284"/>
      </w:numPr>
      <w:spacing w:before="200" w:after="0"/>
      <w:outlineLvl w:val="8"/>
    </w:pPr>
    <w:rPr>
      <w:rFonts w:ascii="Aptos Display" w:eastAsia="Aptos Display" w:hAnsi="Aptos Display" w:cs="Aptos Display"/>
      <w:i/>
      <w:iCs/>
      <w:color w:val="40404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CharLFO1LVL1">
    <w:name w:val="WW_CharLFO1LVL1"/>
    <w:qFormat/>
    <w:rPr>
      <w:color w:val="0E2841"/>
    </w:rPr>
  </w:style>
  <w:style w:type="character" w:customStyle="1" w:styleId="WWCharLFO1LVL2">
    <w:name w:val="WW_CharLFO1LVL2"/>
    <w:qFormat/>
    <w:rPr>
      <w:sz w:val="24"/>
      <w:szCs w:val="24"/>
    </w:rPr>
  </w:style>
  <w:style w:type="character" w:styleId="Enfasicorsivo">
    <w:name w:val="Emphasis"/>
    <w:basedOn w:val="Carpredefinitoparagrafo"/>
    <w:uiPriority w:val="20"/>
    <w:qFormat/>
    <w:rPr>
      <w:i/>
      <w:iCs/>
      <w:color w:val="auto"/>
    </w:rPr>
  </w:style>
  <w:style w:type="character" w:customStyle="1" w:styleId="Titolo2Carattere">
    <w:name w:val="Titolo 2 Carattere"/>
    <w:basedOn w:val="Carpredefinitoparagrafo"/>
    <w:uiPriority w:val="9"/>
    <w:qFormat/>
    <w:rPr>
      <w:rFonts w:ascii="Aptos Display" w:eastAsia="Times New Roman" w:hAnsi="Aptos Display" w:cs="Times New Roman"/>
      <w:b/>
      <w:bCs/>
      <w:smallCaps/>
      <w:color w:val="000000"/>
      <w:sz w:val="28"/>
      <w:szCs w:val="28"/>
    </w:rPr>
  </w:style>
  <w:style w:type="character" w:customStyle="1" w:styleId="Titolo3Carattere">
    <w:name w:val="Titolo 3 Carattere"/>
    <w:basedOn w:val="Carpredefinitoparagrafo"/>
    <w:uiPriority w:val="9"/>
    <w:qFormat/>
    <w:rPr>
      <w:rFonts w:ascii="Aptos Display" w:eastAsia="Times New Roman" w:hAnsi="Aptos Display" w:cs="Times New Roman"/>
      <w:b/>
      <w:bCs/>
      <w:color w:val="000000"/>
    </w:rPr>
  </w:style>
  <w:style w:type="character" w:customStyle="1" w:styleId="IntestazioneCarattere">
    <w:name w:val="Intestazione Carattere"/>
    <w:basedOn w:val="Carpredefinitoparagrafo"/>
    <w:uiPriority w:val="99"/>
    <w:qFormat/>
  </w:style>
  <w:style w:type="character" w:customStyle="1" w:styleId="PidipaginaCarattere">
    <w:name w:val="Piè di pagina Carattere"/>
    <w:basedOn w:val="Carpredefinitoparagrafo"/>
    <w:uiPriority w:val="99"/>
    <w:qFormat/>
  </w:style>
  <w:style w:type="character" w:customStyle="1" w:styleId="TestonotaapidipaginaCarattere">
    <w:name w:val="Testo nota a piè di pagina Carattere"/>
    <w:qFormat/>
    <w:rPr>
      <w:rFonts w:ascii="Calibri" w:eastAsia="Calibri" w:hAnsi="Calibri" w:cs="Calibri"/>
      <w:sz w:val="16"/>
      <w:szCs w:val="20"/>
    </w:rPr>
  </w:style>
  <w:style w:type="character" w:customStyle="1" w:styleId="Richiamoallanotaapidipagina">
    <w:name w:val="Richiamo alla nota a piè di pagina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Titolo1Carattere">
    <w:name w:val="Titolo 1 Carattere"/>
    <w:basedOn w:val="Carpredefinitoparagrafo"/>
    <w:uiPriority w:val="9"/>
    <w:qFormat/>
    <w:rPr>
      <w:rFonts w:ascii="Aptos Display" w:eastAsia="Times New Roman" w:hAnsi="Aptos Display" w:cs="Times New Roman"/>
      <w:b/>
      <w:bCs/>
      <w:smallCaps/>
      <w:color w:val="000000"/>
      <w:sz w:val="36"/>
      <w:szCs w:val="36"/>
    </w:rPr>
  </w:style>
  <w:style w:type="character" w:customStyle="1" w:styleId="Titolo4Carattere">
    <w:name w:val="Titolo 4 Carattere"/>
    <w:basedOn w:val="Carpredefinitoparagrafo"/>
    <w:uiPriority w:val="9"/>
    <w:qFormat/>
    <w:rPr>
      <w:rFonts w:ascii="Aptos Display" w:eastAsia="Times New Roman" w:hAnsi="Aptos Display" w:cs="Times New Roman"/>
      <w:b/>
      <w:bCs/>
      <w:i/>
      <w:iCs/>
      <w:color w:val="000000"/>
    </w:rPr>
  </w:style>
  <w:style w:type="character" w:customStyle="1" w:styleId="Titolo5Carattere">
    <w:name w:val="Titolo 5 Carattere"/>
    <w:basedOn w:val="Carpredefinitoparagrafo"/>
    <w:uiPriority w:val="9"/>
    <w:qFormat/>
    <w:rPr>
      <w:rFonts w:ascii="Aptos Display" w:eastAsia="Times New Roman" w:hAnsi="Aptos Display" w:cs="Times New Roman"/>
      <w:color w:val="0A1D30"/>
    </w:rPr>
  </w:style>
  <w:style w:type="character" w:customStyle="1" w:styleId="Titolo6Carattere">
    <w:name w:val="Titolo 6 Carattere"/>
    <w:basedOn w:val="Carpredefinitoparagrafo"/>
    <w:uiPriority w:val="9"/>
    <w:qFormat/>
    <w:rPr>
      <w:rFonts w:ascii="Aptos Display" w:eastAsia="Times New Roman" w:hAnsi="Aptos Display" w:cs="Times New Roman"/>
      <w:i/>
      <w:iCs/>
      <w:color w:val="0A1D30"/>
    </w:rPr>
  </w:style>
  <w:style w:type="character" w:customStyle="1" w:styleId="Titolo7Carattere">
    <w:name w:val="Titolo 7 Carattere"/>
    <w:basedOn w:val="Carpredefinitoparagrafo"/>
    <w:uiPriority w:val="9"/>
    <w:qFormat/>
    <w:rPr>
      <w:rFonts w:ascii="Aptos Display" w:eastAsia="Times New Roman" w:hAnsi="Aptos Display" w:cs="Times New Roman"/>
      <w:i/>
      <w:iCs/>
      <w:color w:val="404040"/>
    </w:rPr>
  </w:style>
  <w:style w:type="character" w:customStyle="1" w:styleId="Titolo8Carattere">
    <w:name w:val="Titolo 8 Carattere"/>
    <w:basedOn w:val="Carpredefinitoparagrafo"/>
    <w:uiPriority w:val="9"/>
    <w:qFormat/>
    <w:rPr>
      <w:rFonts w:ascii="Aptos Display" w:eastAsia="Times New Roman" w:hAnsi="Aptos Display" w:cs="Times New Roman"/>
      <w:color w:val="404040"/>
      <w:sz w:val="20"/>
      <w:szCs w:val="20"/>
    </w:rPr>
  </w:style>
  <w:style w:type="character" w:customStyle="1" w:styleId="Titolo9Carattere">
    <w:name w:val="Titolo 9 Carattere"/>
    <w:basedOn w:val="Carpredefinitoparagrafo"/>
    <w:uiPriority w:val="9"/>
    <w:qFormat/>
    <w:rPr>
      <w:rFonts w:ascii="Aptos Display" w:eastAsia="Times New Roman" w:hAnsi="Aptos Display" w:cs="Times New Roman"/>
      <w:i/>
      <w:iCs/>
      <w:color w:val="404040"/>
      <w:sz w:val="20"/>
      <w:szCs w:val="20"/>
    </w:rPr>
  </w:style>
  <w:style w:type="character" w:customStyle="1" w:styleId="MappadocumentoCarattere">
    <w:name w:val="Mappa documento Carattere"/>
    <w:qFormat/>
    <w:rPr>
      <w:rFonts w:ascii="Times New Roman" w:eastAsia="Times New Roman" w:hAnsi="Times New Roman" w:cs="Times New Roman"/>
      <w:sz w:val="24"/>
      <w:szCs w:val="24"/>
    </w:rPr>
  </w:style>
  <w:style w:type="character" w:styleId="Numeropagina">
    <w:name w:val="page number"/>
    <w:basedOn w:val="Carpredefinitoparagrafo"/>
    <w:qFormat/>
  </w:style>
  <w:style w:type="character" w:customStyle="1" w:styleId="TestofumettoCarattere">
    <w:name w:val="Testo fumetto Carattere"/>
    <w:qFormat/>
    <w:rPr>
      <w:rFonts w:ascii="Segoe UI" w:eastAsia="Segoe UI" w:hAnsi="Segoe UI" w:cs="Segoe UI"/>
      <w:sz w:val="18"/>
      <w:szCs w:val="18"/>
    </w:rPr>
  </w:style>
  <w:style w:type="character" w:styleId="Rimandocommento">
    <w:name w:val="annotation reference"/>
    <w:uiPriority w:val="99"/>
    <w:qFormat/>
    <w:rPr>
      <w:sz w:val="16"/>
      <w:szCs w:val="16"/>
    </w:rPr>
  </w:style>
  <w:style w:type="character" w:customStyle="1" w:styleId="TestocommentoCarattere">
    <w:name w:val="Testo commento Carattere"/>
    <w:uiPriority w:val="99"/>
    <w:qFormat/>
    <w:rPr>
      <w:sz w:val="20"/>
      <w:szCs w:val="20"/>
    </w:rPr>
  </w:style>
  <w:style w:type="character" w:customStyle="1" w:styleId="SoggettocommentoCarattere">
    <w:name w:val="Soggetto commento Carattere"/>
    <w:uiPriority w:val="99"/>
    <w:qFormat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qFormat/>
    <w:rPr>
      <w:color w:val="7AB6BA"/>
      <w:u w:val="single"/>
    </w:rPr>
  </w:style>
  <w:style w:type="character" w:customStyle="1" w:styleId="ParagrafoelencoCarattere">
    <w:name w:val="Paragrafo elenco Carattere"/>
    <w:aliases w:val="Numbered List Carattere,1st level - Bullet List Paragraph Carattere,Lettre d'introduction Carattere,Paragraph Carattere,Bullet EY Carattere,Bullet point 1 Carattere,DE_HEADING3 Carattere,Bullets Carattere,Elenco_2 Carattere"/>
    <w:uiPriority w:val="1"/>
    <w:qFormat/>
    <w:rPr>
      <w:sz w:val="24"/>
    </w:rPr>
  </w:style>
  <w:style w:type="character" w:customStyle="1" w:styleId="Enfasigrassetto1">
    <w:name w:val="Enfasi (grassetto)1"/>
    <w:qFormat/>
    <w:rPr>
      <w:b/>
    </w:rPr>
  </w:style>
  <w:style w:type="character" w:customStyle="1" w:styleId="Numerato1Carattere">
    <w:name w:val="Numerato 1 Carattere"/>
    <w:qFormat/>
    <w:rPr>
      <w:rFonts w:ascii="Arial" w:eastAsia="Times New Roman" w:hAnsi="Arial" w:cs="Arial"/>
    </w:rPr>
  </w:style>
  <w:style w:type="character" w:customStyle="1" w:styleId="Caratteredellanota">
    <w:name w:val="Carattere della nota"/>
    <w:qFormat/>
    <w:rPr>
      <w:vertAlign w:val="superscript"/>
    </w:rPr>
  </w:style>
  <w:style w:type="character" w:customStyle="1" w:styleId="dossier-scheda-title-it">
    <w:name w:val="dossier-scheda-title-it"/>
    <w:basedOn w:val="Carpredefinitoparagrafo"/>
    <w:qFormat/>
  </w:style>
  <w:style w:type="character" w:customStyle="1" w:styleId="normaltextrun">
    <w:name w:val="normaltextrun"/>
    <w:basedOn w:val="Carpredefinitoparagrafo"/>
    <w:qFormat/>
  </w:style>
  <w:style w:type="character" w:customStyle="1" w:styleId="CorpotestoCarattere">
    <w:name w:val="Corpo testo Carattere"/>
    <w:uiPriority w:val="99"/>
    <w:qFormat/>
    <w:rPr>
      <w:rFonts w:cs="Calibri"/>
      <w:sz w:val="22"/>
      <w:szCs w:val="22"/>
      <w:lang w:eastAsia="en-US"/>
    </w:rPr>
  </w:style>
  <w:style w:type="character" w:customStyle="1" w:styleId="Caratterinotaapidipagina">
    <w:name w:val="Caratteri nota a piè di pagina"/>
    <w:basedOn w:val="Carpredefinitoparagrafo"/>
    <w:qFormat/>
    <w:rPr>
      <w:vertAlign w:val="superscript"/>
    </w:rPr>
  </w:style>
  <w:style w:type="character" w:customStyle="1" w:styleId="cf01">
    <w:name w:val="cf01"/>
    <w:qFormat/>
    <w:rPr>
      <w:rFonts w:ascii="Segoe UI" w:eastAsia="Segoe UI" w:hAnsi="Segoe UI" w:cs="Segoe UI"/>
      <w:color w:val="1F1F1F"/>
      <w:sz w:val="18"/>
      <w:szCs w:val="18"/>
    </w:rPr>
  </w:style>
  <w:style w:type="character" w:styleId="Menzionenonrisolta">
    <w:name w:val="Unresolved Mention"/>
    <w:qFormat/>
    <w:rPr>
      <w:color w:val="605E5C"/>
      <w:shd w:val="clear" w:color="auto" w:fill="E1DFDD"/>
    </w:rPr>
  </w:style>
  <w:style w:type="character" w:customStyle="1" w:styleId="TitoloCarattere">
    <w:name w:val="Titolo Carattere"/>
    <w:basedOn w:val="Carpredefinitoparagrafo"/>
    <w:uiPriority w:val="10"/>
    <w:qFormat/>
    <w:rPr>
      <w:rFonts w:ascii="Aptos Display" w:eastAsia="Times New Roman" w:hAnsi="Aptos Display" w:cs="Times New Roman"/>
      <w:color w:val="000000"/>
      <w:sz w:val="56"/>
      <w:szCs w:val="56"/>
    </w:rPr>
  </w:style>
  <w:style w:type="character" w:customStyle="1" w:styleId="SottotitoloCarattere">
    <w:name w:val="Sottotitolo Carattere"/>
    <w:basedOn w:val="Carpredefinitoparagrafo"/>
    <w:uiPriority w:val="11"/>
    <w:qFormat/>
    <w:rPr>
      <w:color w:val="5A5A5A"/>
      <w:spacing w:val="10"/>
    </w:rPr>
  </w:style>
  <w:style w:type="character" w:styleId="Enfasiintensa">
    <w:name w:val="Intense Emphasis"/>
    <w:basedOn w:val="Carpredefinitoparagrafo"/>
    <w:uiPriority w:val="21"/>
    <w:qFormat/>
    <w:rPr>
      <w:b/>
      <w:bCs/>
      <w:i/>
      <w:iCs/>
      <w:caps/>
    </w:rPr>
  </w:style>
  <w:style w:type="character" w:customStyle="1" w:styleId="CitazioneCarattere">
    <w:name w:val="Citazione Carattere"/>
    <w:basedOn w:val="Carpredefinitoparagrafo"/>
    <w:uiPriority w:val="29"/>
    <w:qFormat/>
    <w:rPr>
      <w:i/>
      <w:iCs/>
      <w:color w:val="000000"/>
    </w:rPr>
  </w:style>
  <w:style w:type="character" w:styleId="Titolodellibro">
    <w:name w:val="Book Title"/>
    <w:basedOn w:val="Carpredefinitoparagrafo"/>
    <w:uiPriority w:val="33"/>
    <w:qFormat/>
    <w:rPr>
      <w:b w:val="0"/>
      <w:bCs w:val="0"/>
      <w:smallCaps/>
      <w:spacing w:val="5"/>
    </w:rPr>
  </w:style>
  <w:style w:type="character" w:styleId="Enfasigrassetto">
    <w:name w:val="Strong"/>
    <w:basedOn w:val="Carpredefinitoparagrafo"/>
    <w:uiPriority w:val="22"/>
    <w:qFormat/>
    <w:rPr>
      <w:b/>
      <w:bCs/>
      <w:color w:val="000000"/>
    </w:rPr>
  </w:style>
  <w:style w:type="character" w:styleId="Rimandonotadichiusura">
    <w:name w:val="endnote reference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Caratterinotadichiusura">
    <w:name w:val="Caratteri nota di chiusura"/>
    <w:qFormat/>
  </w:style>
  <w:style w:type="character" w:customStyle="1" w:styleId="Saltoaindice">
    <w:name w:val="Salto a indice"/>
    <w:qFormat/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customStyle="1" w:styleId="TestocommentoCarattere1">
    <w:name w:val="Testo commento Carattere1"/>
    <w:qFormat/>
    <w:rPr>
      <w:rFonts w:ascii="Calibri" w:eastAsia="Calibri" w:hAnsi="Calibri" w:cs="Calibri"/>
      <w:lang w:eastAsia="zh-CN"/>
    </w:rPr>
  </w:style>
  <w:style w:type="character" w:styleId="Numeroriga">
    <w:name w:val="line number"/>
  </w:style>
  <w:style w:type="character" w:customStyle="1" w:styleId="Caratteridinumerazione">
    <w:name w:val="Caratteri di numerazione"/>
    <w:qFormat/>
  </w:style>
  <w:style w:type="character" w:customStyle="1" w:styleId="CitazioneintensaCarattere">
    <w:name w:val="Citazione intensa Carattere"/>
    <w:basedOn w:val="Carpredefinitoparagrafo"/>
    <w:uiPriority w:val="30"/>
    <w:qFormat/>
    <w:rPr>
      <w:color w:val="000000"/>
      <w:shd w:val="clear" w:color="auto" w:fill="F2F2F2"/>
    </w:rPr>
  </w:style>
  <w:style w:type="character" w:styleId="Enfasidelicata">
    <w:name w:val="Subtle Emphasis"/>
    <w:basedOn w:val="Carpredefinitoparagrafo"/>
    <w:uiPriority w:val="19"/>
    <w:qFormat/>
    <w:rPr>
      <w:i/>
      <w:iCs/>
      <w:color w:val="404040"/>
    </w:rPr>
  </w:style>
  <w:style w:type="character" w:styleId="Riferimentodelicato">
    <w:name w:val="Subtle Reference"/>
    <w:basedOn w:val="Carpredefinitoparagrafo"/>
    <w:uiPriority w:val="31"/>
    <w:qFormat/>
    <w:rPr>
      <w:smallCaps/>
      <w:color w:val="404040"/>
      <w:u w:val="single" w:color="7F7F7F"/>
    </w:rPr>
  </w:style>
  <w:style w:type="character" w:styleId="Riferimentointenso">
    <w:name w:val="Intense Reference"/>
    <w:basedOn w:val="Carpredefinitoparagrafo"/>
    <w:uiPriority w:val="32"/>
    <w:qFormat/>
    <w:rPr>
      <w:b/>
      <w:bCs/>
      <w:smallCaps/>
      <w:u w:val="single"/>
    </w:rPr>
  </w:style>
  <w:style w:type="character" w:styleId="Rimandonotaapidipagina">
    <w:name w:val="footnote reference"/>
    <w:aliases w:val="Footnote symbol"/>
    <w:basedOn w:val="Carpredefinitoparagrafo"/>
    <w:rPr>
      <w:vertAlign w:val="superscript"/>
    </w:rPr>
  </w:style>
  <w:style w:type="character" w:styleId="Collegamentovisitato">
    <w:name w:val="FollowedHyperlink"/>
    <w:rPr>
      <w:color w:val="800000"/>
      <w:u w:val="single"/>
    </w:rPr>
  </w:style>
  <w:style w:type="character" w:customStyle="1" w:styleId="WWCharLFO2LVL1">
    <w:name w:val="WW_CharLFO2LVL1"/>
    <w:qFormat/>
    <w:rPr>
      <w:color w:val="0E2841"/>
    </w:rPr>
  </w:style>
  <w:style w:type="character" w:customStyle="1" w:styleId="WWCharLFO2LVL2">
    <w:name w:val="WW_CharLFO2LVL2"/>
    <w:qFormat/>
    <w:rPr>
      <w:sz w:val="24"/>
      <w:szCs w:val="24"/>
    </w:rPr>
  </w:style>
  <w:style w:type="character" w:customStyle="1" w:styleId="WWCharLFO3LVL1">
    <w:name w:val="WW_CharLFO3LVL1"/>
    <w:qFormat/>
    <w:rPr>
      <w:color w:val="0E2841"/>
    </w:rPr>
  </w:style>
  <w:style w:type="character" w:customStyle="1" w:styleId="WWCharLFO3LVL2">
    <w:name w:val="WW_CharLFO3LVL2"/>
    <w:qFormat/>
    <w:rPr>
      <w:sz w:val="24"/>
      <w:szCs w:val="24"/>
    </w:rPr>
  </w:style>
  <w:style w:type="character" w:customStyle="1" w:styleId="WWCharLFO4LVL1">
    <w:name w:val="WW_CharLFO4LVL1"/>
    <w:qFormat/>
    <w:rPr>
      <w:b/>
      <w:bCs/>
      <w:i w:val="0"/>
      <w:iCs w:val="0"/>
      <w:sz w:val="32"/>
      <w:szCs w:val="32"/>
    </w:rPr>
  </w:style>
  <w:style w:type="character" w:customStyle="1" w:styleId="WWCharLFO5LVL1">
    <w:name w:val="WW_CharLFO5LVL1"/>
    <w:qFormat/>
    <w:rPr>
      <w:b/>
      <w:bCs/>
      <w:i w:val="0"/>
      <w:iCs w:val="0"/>
      <w:sz w:val="32"/>
    </w:rPr>
  </w:style>
  <w:style w:type="character" w:customStyle="1" w:styleId="WWCharLFO6LVL1">
    <w:name w:val="WW_CharLFO6LVL1"/>
    <w:qFormat/>
    <w:rPr>
      <w:b/>
      <w:bCs/>
    </w:rPr>
  </w:style>
  <w:style w:type="character" w:customStyle="1" w:styleId="WWCharLFO6LVL2">
    <w:name w:val="WW_CharLFO6LVL2"/>
    <w:qFormat/>
    <w:rPr>
      <w:b/>
      <w:i w:val="0"/>
      <w:color w:val="5B9BD5"/>
    </w:rPr>
  </w:style>
  <w:style w:type="character" w:customStyle="1" w:styleId="WWCharLFO6LVL3">
    <w:name w:val="WW_CharLFO6LVL3"/>
    <w:qFormat/>
    <w:rPr>
      <w:b/>
      <w:i/>
    </w:rPr>
  </w:style>
  <w:style w:type="character" w:customStyle="1" w:styleId="WWCharLFO6LVL4">
    <w:name w:val="WW_CharLFO6LVL4"/>
    <w:qFormat/>
    <w:rPr>
      <w:b/>
      <w:i/>
    </w:rPr>
  </w:style>
  <w:style w:type="character" w:customStyle="1" w:styleId="WWCharLFO6LVL5">
    <w:name w:val="WW_CharLFO6LVL5"/>
    <w:qFormat/>
    <w:rPr>
      <w:b/>
      <w:i/>
    </w:rPr>
  </w:style>
  <w:style w:type="character" w:customStyle="1" w:styleId="WWCharLFO6LVL6">
    <w:name w:val="WW_CharLFO6LVL6"/>
    <w:qFormat/>
    <w:rPr>
      <w:b/>
      <w:i/>
    </w:rPr>
  </w:style>
  <w:style w:type="character" w:customStyle="1" w:styleId="WWCharLFO6LVL7">
    <w:name w:val="WW_CharLFO6LVL7"/>
    <w:qFormat/>
    <w:rPr>
      <w:b/>
      <w:i/>
    </w:rPr>
  </w:style>
  <w:style w:type="character" w:customStyle="1" w:styleId="WWCharLFO6LVL8">
    <w:name w:val="WW_CharLFO6LVL8"/>
    <w:qFormat/>
    <w:rPr>
      <w:b/>
      <w:i/>
    </w:rPr>
  </w:style>
  <w:style w:type="character" w:customStyle="1" w:styleId="WWCharLFO6LVL9">
    <w:name w:val="WW_CharLFO6LVL9"/>
    <w:qFormat/>
    <w:rPr>
      <w:b/>
      <w:i/>
    </w:rPr>
  </w:style>
  <w:style w:type="character" w:customStyle="1" w:styleId="WWCharLFO7LVL1">
    <w:name w:val="WW_CharLFO7LVL1"/>
    <w:qFormat/>
    <w:rPr>
      <w:b/>
      <w:bCs/>
      <w:color w:val="156082"/>
    </w:rPr>
  </w:style>
  <w:style w:type="character" w:customStyle="1" w:styleId="WWCharLFO8LVL1">
    <w:name w:val="WW_CharLFO8LVL1"/>
    <w:qFormat/>
    <w:rPr>
      <w:b/>
      <w:bCs/>
      <w:color w:val="0E2841"/>
    </w:rPr>
  </w:style>
  <w:style w:type="character" w:customStyle="1" w:styleId="WWCharLFO8LVL2">
    <w:name w:val="WW_CharLFO8LVL2"/>
    <w:qFormat/>
    <w:rPr>
      <w:rFonts w:ascii="Calibri Light" w:eastAsia="Calibri" w:hAnsi="Calibri Light" w:cs="Calibri Light"/>
    </w:rPr>
  </w:style>
  <w:style w:type="character" w:customStyle="1" w:styleId="WWCharLFO9LVL1">
    <w:name w:val="WW_CharLFO9LVL1"/>
    <w:qFormat/>
    <w:rPr>
      <w:b/>
      <w:bCs/>
    </w:rPr>
  </w:style>
  <w:style w:type="character" w:customStyle="1" w:styleId="WWCharLFO10LVL1">
    <w:name w:val="WW_CharLFO10LVL1"/>
    <w:qFormat/>
    <w:rPr>
      <w:b/>
      <w:bCs/>
    </w:rPr>
  </w:style>
  <w:style w:type="character" w:customStyle="1" w:styleId="WWCharLFO10LVL2">
    <w:name w:val="WW_CharLFO10LVL2"/>
    <w:qFormat/>
    <w:rPr>
      <w:rFonts w:ascii="Times New Roman" w:hAnsi="Times New Roman" w:cs="Calibri"/>
    </w:rPr>
  </w:style>
  <w:style w:type="character" w:customStyle="1" w:styleId="WWCharLFO11LVL1">
    <w:name w:val="WW_CharLFO11LVL1"/>
    <w:qFormat/>
    <w:rPr>
      <w:rFonts w:ascii="Calibri" w:hAnsi="Calibri"/>
      <w:b/>
      <w:bCs/>
      <w:color w:val="auto"/>
      <w:sz w:val="22"/>
      <w:szCs w:val="22"/>
    </w:rPr>
  </w:style>
  <w:style w:type="character" w:customStyle="1" w:styleId="WWCharLFO12LVL1">
    <w:name w:val="WW_CharLFO12LVL1"/>
    <w:qFormat/>
    <w:rPr>
      <w:b/>
      <w:bCs/>
    </w:rPr>
  </w:style>
  <w:style w:type="character" w:customStyle="1" w:styleId="WWCharLFO12LVL2">
    <w:name w:val="WW_CharLFO12LVL2"/>
    <w:qFormat/>
    <w:rPr>
      <w:b/>
      <w:i w:val="0"/>
      <w:color w:val="5B9BD5"/>
    </w:rPr>
  </w:style>
  <w:style w:type="character" w:customStyle="1" w:styleId="WWCharLFO12LVL3">
    <w:name w:val="WW_CharLFO12LVL3"/>
    <w:qFormat/>
    <w:rPr>
      <w:b/>
      <w:i/>
    </w:rPr>
  </w:style>
  <w:style w:type="character" w:customStyle="1" w:styleId="WWCharLFO12LVL4">
    <w:name w:val="WW_CharLFO12LVL4"/>
    <w:qFormat/>
    <w:rPr>
      <w:b/>
      <w:i/>
    </w:rPr>
  </w:style>
  <w:style w:type="character" w:customStyle="1" w:styleId="WWCharLFO12LVL5">
    <w:name w:val="WW_CharLFO12LVL5"/>
    <w:qFormat/>
    <w:rPr>
      <w:b/>
      <w:i/>
    </w:rPr>
  </w:style>
  <w:style w:type="character" w:customStyle="1" w:styleId="WWCharLFO12LVL6">
    <w:name w:val="WW_CharLFO12LVL6"/>
    <w:qFormat/>
    <w:rPr>
      <w:b/>
      <w:i/>
    </w:rPr>
  </w:style>
  <w:style w:type="character" w:customStyle="1" w:styleId="WWCharLFO12LVL7">
    <w:name w:val="WW_CharLFO12LVL7"/>
    <w:qFormat/>
    <w:rPr>
      <w:b/>
      <w:i/>
    </w:rPr>
  </w:style>
  <w:style w:type="character" w:customStyle="1" w:styleId="WWCharLFO12LVL8">
    <w:name w:val="WW_CharLFO12LVL8"/>
    <w:qFormat/>
    <w:rPr>
      <w:b/>
      <w:i/>
    </w:rPr>
  </w:style>
  <w:style w:type="character" w:customStyle="1" w:styleId="WWCharLFO12LVL9">
    <w:name w:val="WW_CharLFO12LVL9"/>
    <w:qFormat/>
    <w:rPr>
      <w:b/>
      <w:i/>
    </w:rPr>
  </w:style>
  <w:style w:type="character" w:customStyle="1" w:styleId="WWCharLFO13LVL1">
    <w:name w:val="WW_CharLFO13LVL1"/>
    <w:qFormat/>
    <w:rPr>
      <w:b/>
      <w:bCs/>
    </w:rPr>
  </w:style>
  <w:style w:type="character" w:customStyle="1" w:styleId="WWCharLFO13LVL2">
    <w:name w:val="WW_CharLFO13LVL2"/>
    <w:qFormat/>
    <w:rPr>
      <w:b/>
      <w:i w:val="0"/>
      <w:color w:val="5B9BD5"/>
    </w:rPr>
  </w:style>
  <w:style w:type="character" w:customStyle="1" w:styleId="WWCharLFO13LVL3">
    <w:name w:val="WW_CharLFO13LVL3"/>
    <w:qFormat/>
    <w:rPr>
      <w:b/>
      <w:i/>
    </w:rPr>
  </w:style>
  <w:style w:type="character" w:customStyle="1" w:styleId="WWCharLFO13LVL4">
    <w:name w:val="WW_CharLFO13LVL4"/>
    <w:qFormat/>
    <w:rPr>
      <w:b/>
      <w:i/>
    </w:rPr>
  </w:style>
  <w:style w:type="character" w:customStyle="1" w:styleId="WWCharLFO13LVL5">
    <w:name w:val="WW_CharLFO13LVL5"/>
    <w:qFormat/>
    <w:rPr>
      <w:b/>
      <w:i/>
    </w:rPr>
  </w:style>
  <w:style w:type="character" w:customStyle="1" w:styleId="WWCharLFO13LVL6">
    <w:name w:val="WW_CharLFO13LVL6"/>
    <w:qFormat/>
    <w:rPr>
      <w:b/>
      <w:i/>
    </w:rPr>
  </w:style>
  <w:style w:type="character" w:customStyle="1" w:styleId="WWCharLFO13LVL7">
    <w:name w:val="WW_CharLFO13LVL7"/>
    <w:qFormat/>
    <w:rPr>
      <w:b/>
      <w:i/>
    </w:rPr>
  </w:style>
  <w:style w:type="character" w:customStyle="1" w:styleId="WWCharLFO13LVL8">
    <w:name w:val="WW_CharLFO13LVL8"/>
    <w:qFormat/>
    <w:rPr>
      <w:b/>
      <w:i/>
    </w:rPr>
  </w:style>
  <w:style w:type="character" w:customStyle="1" w:styleId="WWCharLFO13LVL9">
    <w:name w:val="WW_CharLFO13LVL9"/>
    <w:qFormat/>
    <w:rPr>
      <w:b/>
      <w:i/>
    </w:rPr>
  </w:style>
  <w:style w:type="character" w:customStyle="1" w:styleId="WWCharLFO14LVL1">
    <w:name w:val="WW_CharLFO14LVL1"/>
    <w:qFormat/>
    <w:rPr>
      <w:b/>
      <w:bCs/>
      <w:i w:val="0"/>
    </w:rPr>
  </w:style>
  <w:style w:type="character" w:customStyle="1" w:styleId="WWCharLFO14LVL3">
    <w:name w:val="WW_CharLFO14LVL3"/>
    <w:qFormat/>
    <w:rPr>
      <w:b/>
      <w:bCs/>
    </w:rPr>
  </w:style>
  <w:style w:type="character" w:customStyle="1" w:styleId="WWCharLFO15LVL1">
    <w:name w:val="WW_CharLFO15LVL1"/>
    <w:qFormat/>
    <w:rPr>
      <w:b/>
      <w:bCs/>
      <w:i w:val="0"/>
    </w:rPr>
  </w:style>
  <w:style w:type="character" w:customStyle="1" w:styleId="WWCharLFO15LVL3">
    <w:name w:val="WW_CharLFO15LVL3"/>
    <w:qFormat/>
    <w:rPr>
      <w:b/>
      <w:bCs/>
    </w:rPr>
  </w:style>
  <w:style w:type="character" w:customStyle="1" w:styleId="WWCharLFO16LVL2">
    <w:name w:val="WW_CharLFO16LVL2"/>
    <w:qFormat/>
    <w:rPr>
      <w:rFonts w:eastAsia="Times New Roman"/>
      <w:b/>
      <w:color w:val="1F1F1F"/>
    </w:rPr>
  </w:style>
  <w:style w:type="character" w:customStyle="1" w:styleId="WWCharLFO16LVL3">
    <w:name w:val="WW_CharLFO16LVL3"/>
    <w:qFormat/>
    <w:rPr>
      <w:rFonts w:ascii="Times New Roman" w:hAnsi="Times New Roman" w:cs="Calibri Light"/>
      <w:b/>
      <w:bCs/>
      <w:sz w:val="24"/>
      <w:szCs w:val="24"/>
    </w:rPr>
  </w:style>
  <w:style w:type="character" w:customStyle="1" w:styleId="WWCharLFO16LVL4">
    <w:name w:val="WW_CharLFO16LVL4"/>
    <w:qFormat/>
    <w:rPr>
      <w:b/>
      <w:bCs/>
      <w:color w:val="0B769F"/>
    </w:rPr>
  </w:style>
  <w:style w:type="character" w:customStyle="1" w:styleId="WWCharLFO17LVL1">
    <w:name w:val="WW_CharLFO17LVL1"/>
    <w:qFormat/>
    <w:rPr>
      <w:i w:val="0"/>
      <w:color w:val="156082"/>
    </w:rPr>
  </w:style>
  <w:style w:type="character" w:customStyle="1" w:styleId="WWCharLFO17LVL3">
    <w:name w:val="WW_CharLFO17LVL3"/>
    <w:qFormat/>
    <w:rPr>
      <w:b w:val="0"/>
      <w:bCs w:val="0"/>
    </w:rPr>
  </w:style>
  <w:style w:type="character" w:customStyle="1" w:styleId="WWCharLFO17LVL4">
    <w:name w:val="WW_CharLFO17LVL4"/>
    <w:qFormat/>
    <w:rPr>
      <w:sz w:val="18"/>
    </w:rPr>
  </w:style>
  <w:style w:type="character" w:customStyle="1" w:styleId="WWCharLFO18LVL1">
    <w:name w:val="WW_CharLFO18LVL1"/>
    <w:qFormat/>
    <w:rPr>
      <w:rFonts w:ascii="Times New Roman" w:hAnsi="Times New Roman" w:cs="Calibri Light"/>
    </w:rPr>
  </w:style>
  <w:style w:type="character" w:customStyle="1" w:styleId="WWCharLFO18LVL2">
    <w:name w:val="WW_CharLFO18LVL2"/>
    <w:qFormat/>
    <w:rPr>
      <w:rFonts w:ascii="Times New Roman" w:hAnsi="Times New Roman" w:cs="Aptos"/>
      <w:b/>
    </w:rPr>
  </w:style>
  <w:style w:type="character" w:customStyle="1" w:styleId="WWCharLFO18LVL3">
    <w:name w:val="WW_CharLFO18LVL3"/>
    <w:qFormat/>
    <w:rPr>
      <w:rFonts w:ascii="Times New Roman" w:hAnsi="Times New Roman" w:cs="Calibri Light"/>
      <w:b/>
      <w:bCs/>
      <w:color w:val="156082"/>
      <w:sz w:val="32"/>
      <w:szCs w:val="32"/>
      <w:lang w:eastAsia="en-US"/>
    </w:rPr>
  </w:style>
  <w:style w:type="character" w:customStyle="1" w:styleId="WWCharLFO18LVL4">
    <w:name w:val="WW_CharLFO18LVL4"/>
    <w:qFormat/>
    <w:rPr>
      <w:rFonts w:ascii="Times New Roman" w:hAnsi="Times New Roman" w:cs="Symbol"/>
    </w:rPr>
  </w:style>
  <w:style w:type="character" w:customStyle="1" w:styleId="WWCharLFO18LVL5">
    <w:name w:val="WW_CharLFO18LVL5"/>
    <w:qFormat/>
    <w:rPr>
      <w:rFonts w:ascii="Times New Roman" w:hAnsi="Times New Roman" w:cs="Courier New"/>
    </w:rPr>
  </w:style>
  <w:style w:type="character" w:customStyle="1" w:styleId="WWCharLFO18LVL6">
    <w:name w:val="WW_CharLFO18LVL6"/>
    <w:qFormat/>
    <w:rPr>
      <w:rFonts w:ascii="Times New Roman" w:hAnsi="Times New Roman" w:cs="Wingdings"/>
      <w:strike/>
      <w:color w:val="1F1F1F"/>
      <w:sz w:val="19"/>
      <w:szCs w:val="19"/>
      <w:lang w:eastAsia="it-IT"/>
    </w:rPr>
  </w:style>
  <w:style w:type="character" w:customStyle="1" w:styleId="WWCharLFO18LVL7">
    <w:name w:val="WW_CharLFO18LVL7"/>
    <w:qFormat/>
    <w:rPr>
      <w:rFonts w:ascii="Times New Roman" w:hAnsi="Times New Roman" w:cs="Symbol"/>
    </w:rPr>
  </w:style>
  <w:style w:type="character" w:customStyle="1" w:styleId="WWCharLFO18LVL8">
    <w:name w:val="WW_CharLFO18LVL8"/>
    <w:qFormat/>
    <w:rPr>
      <w:rFonts w:ascii="Times New Roman" w:hAnsi="Times New Roman" w:cs="Courier New"/>
    </w:rPr>
  </w:style>
  <w:style w:type="character" w:customStyle="1" w:styleId="WWCharLFO18LVL9">
    <w:name w:val="WW_CharLFO18LVL9"/>
    <w:qFormat/>
    <w:rPr>
      <w:rFonts w:ascii="Times New Roman" w:hAnsi="Times New Roman" w:cs="Wingdings"/>
      <w:strike/>
      <w:color w:val="1F1F1F"/>
      <w:sz w:val="19"/>
      <w:szCs w:val="19"/>
      <w:lang w:eastAsia="it-IT"/>
    </w:rPr>
  </w:style>
  <w:style w:type="character" w:customStyle="1" w:styleId="WWCharLFO19LVL2">
    <w:name w:val="WW_CharLFO19LVL2"/>
    <w:qFormat/>
    <w:rPr>
      <w:rFonts w:eastAsia="Times New Roman"/>
      <w:b/>
      <w:color w:val="1F1F1F"/>
    </w:rPr>
  </w:style>
  <w:style w:type="character" w:customStyle="1" w:styleId="WWCharLFO19LVL3">
    <w:name w:val="WW_CharLFO19LVL3"/>
    <w:qFormat/>
    <w:rPr>
      <w:rFonts w:ascii="Times New Roman" w:hAnsi="Times New Roman" w:cs="Calibri Light"/>
      <w:b/>
      <w:bCs/>
      <w:sz w:val="24"/>
      <w:szCs w:val="24"/>
    </w:rPr>
  </w:style>
  <w:style w:type="character" w:customStyle="1" w:styleId="WWCharLFO19LVL4">
    <w:name w:val="WW_CharLFO19LVL4"/>
    <w:qFormat/>
    <w:rPr>
      <w:b/>
      <w:bCs/>
      <w:color w:val="0B769F"/>
    </w:rPr>
  </w:style>
  <w:style w:type="character" w:customStyle="1" w:styleId="WWCharLFO20LVL1">
    <w:name w:val="WW_CharLFO20LVL1"/>
    <w:qFormat/>
    <w:rPr>
      <w:b/>
      <w:bCs/>
      <w:i w:val="0"/>
    </w:rPr>
  </w:style>
  <w:style w:type="character" w:customStyle="1" w:styleId="WWCharLFO20LVL3">
    <w:name w:val="WW_CharLFO20LVL3"/>
    <w:qFormat/>
    <w:rPr>
      <w:b/>
      <w:bCs/>
    </w:rPr>
  </w:style>
  <w:style w:type="character" w:customStyle="1" w:styleId="WWCharLFO21LVL1">
    <w:name w:val="WW_CharLFO21LVL1"/>
    <w:qFormat/>
    <w:rPr>
      <w:b/>
      <w:bCs/>
      <w:i w:val="0"/>
      <w:color w:val="auto"/>
      <w:sz w:val="24"/>
      <w:szCs w:val="24"/>
    </w:rPr>
  </w:style>
  <w:style w:type="character" w:customStyle="1" w:styleId="WWCharLFO21LVL3">
    <w:name w:val="WW_CharLFO21LVL3"/>
    <w:qFormat/>
    <w:rPr>
      <w:b/>
      <w:bCs/>
    </w:rPr>
  </w:style>
  <w:style w:type="character" w:customStyle="1" w:styleId="WWCharLFO22LVL1">
    <w:name w:val="WW_CharLFO22LVL1"/>
    <w:qFormat/>
    <w:rPr>
      <w:rFonts w:ascii="Calibri" w:hAnsi="Calibri"/>
      <w:b/>
      <w:i w:val="0"/>
      <w:color w:val="0F9ED5"/>
      <w:sz w:val="24"/>
      <w:szCs w:val="36"/>
    </w:rPr>
  </w:style>
  <w:style w:type="character" w:customStyle="1" w:styleId="WWCharLFO23LVL1">
    <w:name w:val="WW_CharLFO23LVL1"/>
    <w:qFormat/>
    <w:rPr>
      <w:rFonts w:ascii="Calibri" w:hAnsi="Calibri"/>
      <w:b/>
      <w:bCs/>
      <w:color w:val="auto"/>
      <w:sz w:val="24"/>
      <w:szCs w:val="22"/>
    </w:rPr>
  </w:style>
  <w:style w:type="character" w:customStyle="1" w:styleId="WWCharLFO24LVL1">
    <w:name w:val="WW_CharLFO24LVL1"/>
    <w:qFormat/>
    <w:rPr>
      <w:rFonts w:ascii="Times New Roman" w:hAnsi="Times New Roman" w:cs="Symbol"/>
    </w:rPr>
  </w:style>
  <w:style w:type="character" w:customStyle="1" w:styleId="WWCharLFO24LVL2">
    <w:name w:val="WW_CharLFO24LVL2"/>
    <w:qFormat/>
    <w:rPr>
      <w:rFonts w:ascii="Times New Roman" w:hAnsi="Times New Roman" w:cs="Courier New"/>
    </w:rPr>
  </w:style>
  <w:style w:type="character" w:customStyle="1" w:styleId="WWCharLFO24LVL3">
    <w:name w:val="WW_CharLFO24LVL3"/>
    <w:qFormat/>
    <w:rPr>
      <w:rFonts w:ascii="Times New Roman" w:hAnsi="Times New Roman" w:cs="Wingdings"/>
    </w:rPr>
  </w:style>
  <w:style w:type="character" w:customStyle="1" w:styleId="WWCharLFO24LVL4">
    <w:name w:val="WW_CharLFO24LVL4"/>
    <w:qFormat/>
    <w:rPr>
      <w:rFonts w:ascii="Times New Roman" w:hAnsi="Times New Roman" w:cs="Symbol"/>
    </w:rPr>
  </w:style>
  <w:style w:type="character" w:customStyle="1" w:styleId="WWCharLFO24LVL5">
    <w:name w:val="WW_CharLFO24LVL5"/>
    <w:qFormat/>
    <w:rPr>
      <w:rFonts w:ascii="Times New Roman" w:hAnsi="Times New Roman" w:cs="Courier New"/>
    </w:rPr>
  </w:style>
  <w:style w:type="character" w:customStyle="1" w:styleId="WWCharLFO24LVL6">
    <w:name w:val="WW_CharLFO24LVL6"/>
    <w:qFormat/>
    <w:rPr>
      <w:rFonts w:ascii="Times New Roman" w:hAnsi="Times New Roman" w:cs="Wingdings"/>
    </w:rPr>
  </w:style>
  <w:style w:type="character" w:customStyle="1" w:styleId="WWCharLFO24LVL7">
    <w:name w:val="WW_CharLFO24LVL7"/>
    <w:qFormat/>
    <w:rPr>
      <w:rFonts w:ascii="Times New Roman" w:hAnsi="Times New Roman" w:cs="Symbol"/>
    </w:rPr>
  </w:style>
  <w:style w:type="character" w:customStyle="1" w:styleId="WWCharLFO24LVL8">
    <w:name w:val="WW_CharLFO24LVL8"/>
    <w:qFormat/>
    <w:rPr>
      <w:rFonts w:ascii="Times New Roman" w:hAnsi="Times New Roman" w:cs="Courier New"/>
    </w:rPr>
  </w:style>
  <w:style w:type="character" w:customStyle="1" w:styleId="WWCharLFO24LVL9">
    <w:name w:val="WW_CharLFO24LVL9"/>
    <w:qFormat/>
    <w:rPr>
      <w:rFonts w:ascii="Times New Roman" w:hAnsi="Times New Roman" w:cs="Wingdings"/>
    </w:rPr>
  </w:style>
  <w:style w:type="character" w:customStyle="1" w:styleId="WWCharLFO25LVL1">
    <w:name w:val="WW_CharLFO25LVL1"/>
    <w:qFormat/>
    <w:rPr>
      <w:rFonts w:ascii="Times New Roman" w:hAnsi="Times New Roman" w:cs="Calibri Light"/>
      <w:b/>
      <w:bCs/>
      <w:sz w:val="24"/>
      <w:szCs w:val="24"/>
    </w:rPr>
  </w:style>
  <w:style w:type="character" w:customStyle="1" w:styleId="WWCharLFO25LVL2">
    <w:name w:val="WW_CharLFO25LVL2"/>
    <w:qFormat/>
    <w:rPr>
      <w:b/>
      <w:bCs/>
      <w:color w:val="156082"/>
    </w:rPr>
  </w:style>
  <w:style w:type="character" w:customStyle="1" w:styleId="WWCharLFO26LVL1">
    <w:name w:val="WW_CharLFO26LVL1"/>
    <w:qFormat/>
    <w:rPr>
      <w:rFonts w:ascii="Calibri" w:hAnsi="Calibri"/>
      <w:color w:val="auto"/>
      <w:sz w:val="24"/>
    </w:rPr>
  </w:style>
  <w:style w:type="character" w:customStyle="1" w:styleId="WWCharLFO26LVL6">
    <w:name w:val="WW_CharLFO26LVL6"/>
    <w:qFormat/>
    <w:rPr>
      <w:color w:val="156082"/>
    </w:rPr>
  </w:style>
  <w:style w:type="character" w:customStyle="1" w:styleId="WWCharLFO27LVL1">
    <w:name w:val="WW_CharLFO27LVL1"/>
    <w:qFormat/>
    <w:rPr>
      <w:b/>
      <w:bCs/>
    </w:rPr>
  </w:style>
  <w:style w:type="character" w:customStyle="1" w:styleId="WWCharLFO27LVL2">
    <w:name w:val="WW_CharLFO27LVL2"/>
    <w:qFormat/>
    <w:rPr>
      <w:b/>
      <w:i w:val="0"/>
      <w:color w:val="5B9BD5"/>
    </w:rPr>
  </w:style>
  <w:style w:type="character" w:customStyle="1" w:styleId="WWCharLFO27LVL3">
    <w:name w:val="WW_CharLFO27LVL3"/>
    <w:qFormat/>
    <w:rPr>
      <w:b/>
      <w:i/>
    </w:rPr>
  </w:style>
  <w:style w:type="character" w:customStyle="1" w:styleId="WWCharLFO27LVL4">
    <w:name w:val="WW_CharLFO27LVL4"/>
    <w:qFormat/>
    <w:rPr>
      <w:b/>
      <w:i/>
    </w:rPr>
  </w:style>
  <w:style w:type="character" w:customStyle="1" w:styleId="WWCharLFO27LVL5">
    <w:name w:val="WW_CharLFO27LVL5"/>
    <w:qFormat/>
    <w:rPr>
      <w:b/>
      <w:i/>
    </w:rPr>
  </w:style>
  <w:style w:type="character" w:customStyle="1" w:styleId="WWCharLFO27LVL6">
    <w:name w:val="WW_CharLFO27LVL6"/>
    <w:qFormat/>
    <w:rPr>
      <w:b/>
      <w:i/>
    </w:rPr>
  </w:style>
  <w:style w:type="character" w:customStyle="1" w:styleId="WWCharLFO27LVL7">
    <w:name w:val="WW_CharLFO27LVL7"/>
    <w:qFormat/>
    <w:rPr>
      <w:b/>
      <w:i/>
    </w:rPr>
  </w:style>
  <w:style w:type="character" w:customStyle="1" w:styleId="WWCharLFO27LVL8">
    <w:name w:val="WW_CharLFO27LVL8"/>
    <w:qFormat/>
    <w:rPr>
      <w:b/>
      <w:i/>
    </w:rPr>
  </w:style>
  <w:style w:type="character" w:customStyle="1" w:styleId="WWCharLFO27LVL9">
    <w:name w:val="WW_CharLFO27LVL9"/>
    <w:qFormat/>
    <w:rPr>
      <w:b/>
      <w:i/>
    </w:rPr>
  </w:style>
  <w:style w:type="character" w:customStyle="1" w:styleId="WWCharLFO28LVL1">
    <w:name w:val="WW_CharLFO28LVL1"/>
    <w:qFormat/>
    <w:rPr>
      <w:b/>
      <w:bCs/>
    </w:rPr>
  </w:style>
  <w:style w:type="character" w:customStyle="1" w:styleId="WWCharLFO28LVL2">
    <w:name w:val="WW_CharLFO28LVL2"/>
    <w:qFormat/>
    <w:rPr>
      <w:b/>
      <w:i w:val="0"/>
      <w:color w:val="5B9BD5"/>
    </w:rPr>
  </w:style>
  <w:style w:type="character" w:customStyle="1" w:styleId="WWCharLFO28LVL3">
    <w:name w:val="WW_CharLFO28LVL3"/>
    <w:qFormat/>
    <w:rPr>
      <w:b/>
      <w:i/>
    </w:rPr>
  </w:style>
  <w:style w:type="character" w:customStyle="1" w:styleId="WWCharLFO28LVL4">
    <w:name w:val="WW_CharLFO28LVL4"/>
    <w:qFormat/>
    <w:rPr>
      <w:b/>
      <w:i/>
    </w:rPr>
  </w:style>
  <w:style w:type="character" w:customStyle="1" w:styleId="WWCharLFO28LVL5">
    <w:name w:val="WW_CharLFO28LVL5"/>
    <w:qFormat/>
    <w:rPr>
      <w:b/>
      <w:i/>
    </w:rPr>
  </w:style>
  <w:style w:type="character" w:customStyle="1" w:styleId="WWCharLFO28LVL6">
    <w:name w:val="WW_CharLFO28LVL6"/>
    <w:qFormat/>
    <w:rPr>
      <w:b/>
      <w:i/>
    </w:rPr>
  </w:style>
  <w:style w:type="character" w:customStyle="1" w:styleId="WWCharLFO28LVL7">
    <w:name w:val="WW_CharLFO28LVL7"/>
    <w:qFormat/>
    <w:rPr>
      <w:b/>
      <w:i/>
    </w:rPr>
  </w:style>
  <w:style w:type="character" w:customStyle="1" w:styleId="WWCharLFO28LVL8">
    <w:name w:val="WW_CharLFO28LVL8"/>
    <w:qFormat/>
    <w:rPr>
      <w:b/>
      <w:i/>
    </w:rPr>
  </w:style>
  <w:style w:type="character" w:customStyle="1" w:styleId="WWCharLFO28LVL9">
    <w:name w:val="WW_CharLFO28LVL9"/>
    <w:qFormat/>
    <w:rPr>
      <w:b/>
      <w:i/>
    </w:rPr>
  </w:style>
  <w:style w:type="character" w:customStyle="1" w:styleId="WWCharLFO29LVL2">
    <w:name w:val="WW_CharLFO29LVL2"/>
    <w:qFormat/>
    <w:rPr>
      <w:b/>
      <w:bCs/>
      <w:color w:val="0F4761"/>
    </w:rPr>
  </w:style>
  <w:style w:type="character" w:customStyle="1" w:styleId="WWCharLFO30LVL1">
    <w:name w:val="WW_CharLFO30LVL1"/>
    <w:qFormat/>
    <w:rPr>
      <w:b/>
      <w:bCs/>
    </w:rPr>
  </w:style>
  <w:style w:type="character" w:customStyle="1" w:styleId="WWCharLFO30LVL2">
    <w:name w:val="WW_CharLFO30LVL2"/>
    <w:qFormat/>
    <w:rPr>
      <w:b/>
      <w:i w:val="0"/>
      <w:color w:val="5B9BD5"/>
    </w:rPr>
  </w:style>
  <w:style w:type="character" w:customStyle="1" w:styleId="WWCharLFO30LVL3">
    <w:name w:val="WW_CharLFO30LVL3"/>
    <w:qFormat/>
    <w:rPr>
      <w:b/>
      <w:i/>
    </w:rPr>
  </w:style>
  <w:style w:type="character" w:customStyle="1" w:styleId="WWCharLFO30LVL4">
    <w:name w:val="WW_CharLFO30LVL4"/>
    <w:qFormat/>
    <w:rPr>
      <w:b/>
      <w:i/>
    </w:rPr>
  </w:style>
  <w:style w:type="character" w:customStyle="1" w:styleId="WWCharLFO30LVL5">
    <w:name w:val="WW_CharLFO30LVL5"/>
    <w:qFormat/>
    <w:rPr>
      <w:b/>
      <w:i/>
    </w:rPr>
  </w:style>
  <w:style w:type="character" w:customStyle="1" w:styleId="WWCharLFO30LVL6">
    <w:name w:val="WW_CharLFO30LVL6"/>
    <w:qFormat/>
    <w:rPr>
      <w:b/>
      <w:i/>
    </w:rPr>
  </w:style>
  <w:style w:type="character" w:customStyle="1" w:styleId="WWCharLFO30LVL7">
    <w:name w:val="WW_CharLFO30LVL7"/>
    <w:qFormat/>
    <w:rPr>
      <w:b/>
      <w:i/>
    </w:rPr>
  </w:style>
  <w:style w:type="character" w:customStyle="1" w:styleId="WWCharLFO30LVL8">
    <w:name w:val="WW_CharLFO30LVL8"/>
    <w:qFormat/>
    <w:rPr>
      <w:b/>
      <w:i/>
    </w:rPr>
  </w:style>
  <w:style w:type="character" w:customStyle="1" w:styleId="WWCharLFO30LVL9">
    <w:name w:val="WW_CharLFO30LVL9"/>
    <w:qFormat/>
    <w:rPr>
      <w:b/>
      <w:i/>
    </w:rPr>
  </w:style>
  <w:style w:type="character" w:customStyle="1" w:styleId="WWCharLFO31LVL1">
    <w:name w:val="WW_CharLFO31LVL1"/>
    <w:qFormat/>
    <w:rPr>
      <w:b w:val="0"/>
      <w:bCs w:val="0"/>
      <w:color w:val="0F4761"/>
    </w:rPr>
  </w:style>
  <w:style w:type="character" w:customStyle="1" w:styleId="WWCharLFO32LVL1">
    <w:name w:val="WW_CharLFO32LVL1"/>
    <w:qFormat/>
    <w:rPr>
      <w:b w:val="0"/>
      <w:bCs w:val="0"/>
      <w:color w:val="0F4761"/>
    </w:rPr>
  </w:style>
  <w:style w:type="character" w:customStyle="1" w:styleId="WWCharLFO33LVL1">
    <w:name w:val="WW_CharLFO33LVL1"/>
    <w:qFormat/>
    <w:rPr>
      <w:b/>
      <w:bCs/>
    </w:rPr>
  </w:style>
  <w:style w:type="character" w:customStyle="1" w:styleId="WWCharLFO33LVL2">
    <w:name w:val="WW_CharLFO33LVL2"/>
    <w:qFormat/>
    <w:rPr>
      <w:b/>
      <w:i w:val="0"/>
      <w:color w:val="5B9BD5"/>
    </w:rPr>
  </w:style>
  <w:style w:type="character" w:customStyle="1" w:styleId="WWCharLFO33LVL3">
    <w:name w:val="WW_CharLFO33LVL3"/>
    <w:qFormat/>
    <w:rPr>
      <w:b/>
      <w:i/>
    </w:rPr>
  </w:style>
  <w:style w:type="character" w:customStyle="1" w:styleId="WWCharLFO33LVL4">
    <w:name w:val="WW_CharLFO33LVL4"/>
    <w:qFormat/>
    <w:rPr>
      <w:b/>
      <w:i/>
    </w:rPr>
  </w:style>
  <w:style w:type="character" w:customStyle="1" w:styleId="WWCharLFO33LVL5">
    <w:name w:val="WW_CharLFO33LVL5"/>
    <w:qFormat/>
    <w:rPr>
      <w:b/>
      <w:i/>
    </w:rPr>
  </w:style>
  <w:style w:type="character" w:customStyle="1" w:styleId="WWCharLFO33LVL6">
    <w:name w:val="WW_CharLFO33LVL6"/>
    <w:qFormat/>
    <w:rPr>
      <w:b/>
      <w:i/>
    </w:rPr>
  </w:style>
  <w:style w:type="character" w:customStyle="1" w:styleId="WWCharLFO33LVL7">
    <w:name w:val="WW_CharLFO33LVL7"/>
    <w:qFormat/>
    <w:rPr>
      <w:b/>
      <w:i/>
    </w:rPr>
  </w:style>
  <w:style w:type="character" w:customStyle="1" w:styleId="WWCharLFO33LVL8">
    <w:name w:val="WW_CharLFO33LVL8"/>
    <w:qFormat/>
    <w:rPr>
      <w:b/>
      <w:i/>
    </w:rPr>
  </w:style>
  <w:style w:type="character" w:customStyle="1" w:styleId="WWCharLFO33LVL9">
    <w:name w:val="WW_CharLFO33LVL9"/>
    <w:qFormat/>
    <w:rPr>
      <w:b/>
      <w:i/>
    </w:rPr>
  </w:style>
  <w:style w:type="character" w:customStyle="1" w:styleId="WWCharLFO34LVL1">
    <w:name w:val="WW_CharLFO34LVL1"/>
    <w:qFormat/>
    <w:rPr>
      <w:rFonts w:ascii="Calibri" w:hAnsi="Calibri"/>
      <w:b/>
      <w:bCs/>
      <w:color w:val="auto"/>
      <w:sz w:val="24"/>
      <w:szCs w:val="22"/>
    </w:rPr>
  </w:style>
  <w:style w:type="character" w:customStyle="1" w:styleId="WWCharLFO35LVL1">
    <w:name w:val="WW_CharLFO35LVL1"/>
    <w:qFormat/>
    <w:rPr>
      <w:b/>
      <w:bCs/>
    </w:rPr>
  </w:style>
  <w:style w:type="character" w:customStyle="1" w:styleId="WWCharLFO35LVL2">
    <w:name w:val="WW_CharLFO35LVL2"/>
    <w:qFormat/>
    <w:rPr>
      <w:b/>
      <w:i w:val="0"/>
      <w:color w:val="5B9BD5"/>
    </w:rPr>
  </w:style>
  <w:style w:type="character" w:customStyle="1" w:styleId="WWCharLFO35LVL3">
    <w:name w:val="WW_CharLFO35LVL3"/>
    <w:qFormat/>
    <w:rPr>
      <w:b/>
      <w:i/>
    </w:rPr>
  </w:style>
  <w:style w:type="character" w:customStyle="1" w:styleId="WWCharLFO35LVL4">
    <w:name w:val="WW_CharLFO35LVL4"/>
    <w:qFormat/>
    <w:rPr>
      <w:b/>
      <w:i/>
    </w:rPr>
  </w:style>
  <w:style w:type="character" w:customStyle="1" w:styleId="WWCharLFO35LVL5">
    <w:name w:val="WW_CharLFO35LVL5"/>
    <w:qFormat/>
    <w:rPr>
      <w:b/>
      <w:i/>
    </w:rPr>
  </w:style>
  <w:style w:type="character" w:customStyle="1" w:styleId="WWCharLFO35LVL6">
    <w:name w:val="WW_CharLFO35LVL6"/>
    <w:qFormat/>
    <w:rPr>
      <w:b/>
      <w:i/>
    </w:rPr>
  </w:style>
  <w:style w:type="character" w:customStyle="1" w:styleId="WWCharLFO35LVL7">
    <w:name w:val="WW_CharLFO35LVL7"/>
    <w:qFormat/>
    <w:rPr>
      <w:b/>
      <w:i/>
    </w:rPr>
  </w:style>
  <w:style w:type="character" w:customStyle="1" w:styleId="WWCharLFO35LVL8">
    <w:name w:val="WW_CharLFO35LVL8"/>
    <w:qFormat/>
    <w:rPr>
      <w:b/>
      <w:i/>
    </w:rPr>
  </w:style>
  <w:style w:type="character" w:customStyle="1" w:styleId="WWCharLFO35LVL9">
    <w:name w:val="WW_CharLFO35LVL9"/>
    <w:qFormat/>
    <w:rPr>
      <w:b/>
      <w:i/>
    </w:rPr>
  </w:style>
  <w:style w:type="character" w:customStyle="1" w:styleId="WWCharLFO36LVL1">
    <w:name w:val="WW_CharLFO36LVL1"/>
    <w:qFormat/>
    <w:rPr>
      <w:b w:val="0"/>
      <w:bCs w:val="0"/>
      <w:color w:val="0F4761"/>
    </w:rPr>
  </w:style>
  <w:style w:type="character" w:customStyle="1" w:styleId="WWCharLFO37LVL1">
    <w:name w:val="WW_CharLFO37LVL1"/>
    <w:qFormat/>
    <w:rPr>
      <w:b/>
      <w:bCs/>
    </w:rPr>
  </w:style>
  <w:style w:type="character" w:customStyle="1" w:styleId="WWCharLFO37LVL2">
    <w:name w:val="WW_CharLFO37LVL2"/>
    <w:qFormat/>
    <w:rPr>
      <w:b/>
      <w:i w:val="0"/>
      <w:color w:val="5B9BD5"/>
    </w:rPr>
  </w:style>
  <w:style w:type="character" w:customStyle="1" w:styleId="WWCharLFO37LVL3">
    <w:name w:val="WW_CharLFO37LVL3"/>
    <w:qFormat/>
    <w:rPr>
      <w:b/>
      <w:i/>
    </w:rPr>
  </w:style>
  <w:style w:type="character" w:customStyle="1" w:styleId="WWCharLFO37LVL4">
    <w:name w:val="WW_CharLFO37LVL4"/>
    <w:qFormat/>
    <w:rPr>
      <w:b/>
      <w:i/>
    </w:rPr>
  </w:style>
  <w:style w:type="character" w:customStyle="1" w:styleId="WWCharLFO37LVL5">
    <w:name w:val="WW_CharLFO37LVL5"/>
    <w:qFormat/>
    <w:rPr>
      <w:b/>
      <w:i/>
    </w:rPr>
  </w:style>
  <w:style w:type="character" w:customStyle="1" w:styleId="WWCharLFO37LVL6">
    <w:name w:val="WW_CharLFO37LVL6"/>
    <w:qFormat/>
    <w:rPr>
      <w:b/>
      <w:i/>
    </w:rPr>
  </w:style>
  <w:style w:type="character" w:customStyle="1" w:styleId="WWCharLFO37LVL7">
    <w:name w:val="WW_CharLFO37LVL7"/>
    <w:qFormat/>
    <w:rPr>
      <w:b/>
      <w:i/>
    </w:rPr>
  </w:style>
  <w:style w:type="character" w:customStyle="1" w:styleId="WWCharLFO37LVL8">
    <w:name w:val="WW_CharLFO37LVL8"/>
    <w:qFormat/>
    <w:rPr>
      <w:b/>
      <w:i/>
    </w:rPr>
  </w:style>
  <w:style w:type="character" w:customStyle="1" w:styleId="WWCharLFO37LVL9">
    <w:name w:val="WW_CharLFO37LVL9"/>
    <w:qFormat/>
    <w:rPr>
      <w:b/>
      <w:i/>
    </w:rPr>
  </w:style>
  <w:style w:type="character" w:customStyle="1" w:styleId="WWCharLFO38LVL1">
    <w:name w:val="WW_CharLFO38LVL1"/>
    <w:qFormat/>
    <w:rPr>
      <w:b/>
      <w:bCs/>
    </w:rPr>
  </w:style>
  <w:style w:type="character" w:customStyle="1" w:styleId="WWCharLFO38LVL2">
    <w:name w:val="WW_CharLFO38LVL2"/>
    <w:qFormat/>
    <w:rPr>
      <w:rFonts w:ascii="Times New Roman" w:hAnsi="Times New Roman" w:cs="Calibri"/>
    </w:rPr>
  </w:style>
  <w:style w:type="character" w:customStyle="1" w:styleId="WWCharLFO39LVL1">
    <w:name w:val="WW_CharLFO39LVL1"/>
    <w:qFormat/>
    <w:rPr>
      <w:b/>
      <w:bCs/>
      <w:color w:val="156082"/>
      <w:position w:val="0"/>
      <w:sz w:val="20"/>
      <w:vertAlign w:val="baseline"/>
    </w:rPr>
  </w:style>
  <w:style w:type="character" w:customStyle="1" w:styleId="WWCharLFO40LVL1">
    <w:name w:val="WW_CharLFO40LVL1"/>
    <w:qFormat/>
    <w:rPr>
      <w:rFonts w:ascii="Times New Roman" w:hAnsi="Times New Roman" w:cs="Calibri Light"/>
      <w:b/>
      <w:bCs/>
      <w:color w:val="156082"/>
      <w:sz w:val="24"/>
      <w:szCs w:val="24"/>
    </w:rPr>
  </w:style>
  <w:style w:type="character" w:customStyle="1" w:styleId="WWCharLFO41LVL1">
    <w:name w:val="WW_CharLFO41LVL1"/>
    <w:qFormat/>
    <w:rPr>
      <w:b/>
      <w:bCs/>
    </w:rPr>
  </w:style>
  <w:style w:type="character" w:customStyle="1" w:styleId="WWCharLFO41LVL2">
    <w:name w:val="WW_CharLFO41LVL2"/>
    <w:qFormat/>
    <w:rPr>
      <w:rFonts w:ascii="Times New Roman" w:hAnsi="Times New Roman" w:cs="Calibri"/>
    </w:rPr>
  </w:style>
  <w:style w:type="character" w:customStyle="1" w:styleId="WWCharLFO42LVL1">
    <w:name w:val="WW_CharLFO42LVL1"/>
    <w:qFormat/>
    <w:rPr>
      <w:b/>
      <w:bCs/>
    </w:rPr>
  </w:style>
  <w:style w:type="character" w:customStyle="1" w:styleId="WWCharLFO42LVL2">
    <w:name w:val="WW_CharLFO42LVL2"/>
    <w:qFormat/>
    <w:rPr>
      <w:rFonts w:ascii="Times New Roman" w:hAnsi="Times New Roman" w:cs="Calibri"/>
    </w:rPr>
  </w:style>
  <w:style w:type="character" w:customStyle="1" w:styleId="WWCharLFO43LVL1">
    <w:name w:val="WW_CharLFO43LVL1"/>
    <w:qFormat/>
    <w:rPr>
      <w:b/>
      <w:bCs/>
    </w:rPr>
  </w:style>
  <w:style w:type="character" w:customStyle="1" w:styleId="WWCharLFO43LVL2">
    <w:name w:val="WW_CharLFO43LVL2"/>
    <w:qFormat/>
    <w:rPr>
      <w:rFonts w:ascii="Times New Roman" w:hAnsi="Times New Roman" w:cs="Calibri"/>
    </w:rPr>
  </w:style>
  <w:style w:type="character" w:customStyle="1" w:styleId="WWCharLFO44LVL1">
    <w:name w:val="WW_CharLFO44LVL1"/>
    <w:qFormat/>
    <w:rPr>
      <w:b/>
      <w:bCs/>
    </w:rPr>
  </w:style>
  <w:style w:type="character" w:customStyle="1" w:styleId="WWCharLFO44LVL2">
    <w:name w:val="WW_CharLFO44LVL2"/>
    <w:qFormat/>
    <w:rPr>
      <w:rFonts w:ascii="Times New Roman" w:hAnsi="Times New Roman" w:cs="Calibri"/>
    </w:rPr>
  </w:style>
  <w:style w:type="character" w:customStyle="1" w:styleId="WWCharLFO45LVL1">
    <w:name w:val="WW_CharLFO45LVL1"/>
    <w:qFormat/>
    <w:rPr>
      <w:rFonts w:ascii="Calibri" w:hAnsi="Calibri"/>
      <w:b/>
      <w:bCs/>
      <w:color w:val="156082"/>
      <w:sz w:val="24"/>
      <w:szCs w:val="22"/>
    </w:rPr>
  </w:style>
  <w:style w:type="character" w:customStyle="1" w:styleId="WWCharLFO46LVL1">
    <w:name w:val="WW_CharLFO46LVL1"/>
    <w:qFormat/>
    <w:rPr>
      <w:b/>
      <w:bCs/>
    </w:rPr>
  </w:style>
  <w:style w:type="character" w:customStyle="1" w:styleId="WWCharLFO46LVL2">
    <w:name w:val="WW_CharLFO46LVL2"/>
    <w:qFormat/>
    <w:rPr>
      <w:rFonts w:ascii="Times New Roman" w:hAnsi="Times New Roman" w:cs="Calibri"/>
    </w:rPr>
  </w:style>
  <w:style w:type="character" w:customStyle="1" w:styleId="WWCharLFO47LVL1">
    <w:name w:val="WW_CharLFO47LVL1"/>
    <w:qFormat/>
    <w:rPr>
      <w:b/>
      <w:bCs/>
    </w:rPr>
  </w:style>
  <w:style w:type="character" w:customStyle="1" w:styleId="WWCharLFO47LVL2">
    <w:name w:val="WW_CharLFO47LVL2"/>
    <w:qFormat/>
    <w:rPr>
      <w:rFonts w:ascii="Times New Roman" w:hAnsi="Times New Roman" w:cs="Calibri"/>
    </w:rPr>
  </w:style>
  <w:style w:type="character" w:customStyle="1" w:styleId="WWCharLFO48LVL1">
    <w:name w:val="WW_CharLFO48LVL1"/>
    <w:qFormat/>
    <w:rPr>
      <w:b/>
      <w:bCs/>
      <w:color w:val="156082"/>
    </w:rPr>
  </w:style>
  <w:style w:type="character" w:customStyle="1" w:styleId="WWCharLFO49LVL1">
    <w:name w:val="WW_CharLFO49LVL1"/>
    <w:qFormat/>
    <w:rPr>
      <w:b/>
      <w:bCs/>
    </w:rPr>
  </w:style>
  <w:style w:type="character" w:customStyle="1" w:styleId="WWCharLFO49LVL2">
    <w:name w:val="WW_CharLFO49LVL2"/>
    <w:qFormat/>
    <w:rPr>
      <w:rFonts w:ascii="Times New Roman" w:hAnsi="Times New Roman" w:cs="Calibri"/>
    </w:rPr>
  </w:style>
  <w:style w:type="character" w:customStyle="1" w:styleId="WWCharLFO50LVL1">
    <w:name w:val="WW_CharLFO50LVL1"/>
    <w:qFormat/>
    <w:rPr>
      <w:rFonts w:ascii="Times New Roman" w:hAnsi="Times New Roman" w:cs="Wingdings"/>
    </w:rPr>
  </w:style>
  <w:style w:type="character" w:customStyle="1" w:styleId="WWCharLFO50LVL2">
    <w:name w:val="WW_CharLFO50LVL2"/>
    <w:qFormat/>
    <w:rPr>
      <w:rFonts w:ascii="Times New Roman" w:hAnsi="Times New Roman" w:cs="Courier New"/>
    </w:rPr>
  </w:style>
  <w:style w:type="character" w:customStyle="1" w:styleId="WWCharLFO50LVL3">
    <w:name w:val="WW_CharLFO50LVL3"/>
    <w:qFormat/>
    <w:rPr>
      <w:rFonts w:ascii="Times New Roman" w:hAnsi="Times New Roman" w:cs="Wingdings"/>
    </w:rPr>
  </w:style>
  <w:style w:type="character" w:customStyle="1" w:styleId="WWCharLFO50LVL4">
    <w:name w:val="WW_CharLFO50LVL4"/>
    <w:qFormat/>
    <w:rPr>
      <w:rFonts w:ascii="Times New Roman" w:hAnsi="Times New Roman" w:cs="Symbol"/>
    </w:rPr>
  </w:style>
  <w:style w:type="character" w:customStyle="1" w:styleId="WWCharLFO50LVL5">
    <w:name w:val="WW_CharLFO50LVL5"/>
    <w:qFormat/>
    <w:rPr>
      <w:rFonts w:ascii="Times New Roman" w:hAnsi="Times New Roman" w:cs="Courier New"/>
    </w:rPr>
  </w:style>
  <w:style w:type="character" w:customStyle="1" w:styleId="WWCharLFO50LVL6">
    <w:name w:val="WW_CharLFO50LVL6"/>
    <w:qFormat/>
    <w:rPr>
      <w:rFonts w:ascii="Times New Roman" w:hAnsi="Times New Roman" w:cs="Wingdings"/>
    </w:rPr>
  </w:style>
  <w:style w:type="character" w:customStyle="1" w:styleId="WWCharLFO50LVL7">
    <w:name w:val="WW_CharLFO50LVL7"/>
    <w:qFormat/>
    <w:rPr>
      <w:rFonts w:ascii="Times New Roman" w:hAnsi="Times New Roman" w:cs="Symbol"/>
    </w:rPr>
  </w:style>
  <w:style w:type="character" w:customStyle="1" w:styleId="WWCharLFO50LVL8">
    <w:name w:val="WW_CharLFO50LVL8"/>
    <w:qFormat/>
    <w:rPr>
      <w:rFonts w:ascii="Times New Roman" w:hAnsi="Times New Roman" w:cs="Courier New"/>
    </w:rPr>
  </w:style>
  <w:style w:type="character" w:customStyle="1" w:styleId="WWCharLFO50LVL9">
    <w:name w:val="WW_CharLFO50LVL9"/>
    <w:qFormat/>
    <w:rPr>
      <w:rFonts w:ascii="Times New Roman" w:hAnsi="Times New Roman" w:cs="Wingdings"/>
    </w:rPr>
  </w:style>
  <w:style w:type="character" w:customStyle="1" w:styleId="WWCharLFO51LVL1">
    <w:name w:val="WW_CharLFO51LVL1"/>
    <w:qFormat/>
    <w:rPr>
      <w:rFonts w:ascii="Times New Roman" w:hAnsi="Times New Roman" w:cs="Times New Roman"/>
    </w:rPr>
  </w:style>
  <w:style w:type="character" w:customStyle="1" w:styleId="WWCharLFO51LVL2">
    <w:name w:val="WW_CharLFO51LVL2"/>
    <w:qFormat/>
    <w:rPr>
      <w:rFonts w:ascii="Times New Roman" w:hAnsi="Times New Roman" w:cs="Courier New"/>
    </w:rPr>
  </w:style>
  <w:style w:type="character" w:customStyle="1" w:styleId="WWCharLFO51LVL3">
    <w:name w:val="WW_CharLFO51LVL3"/>
    <w:qFormat/>
    <w:rPr>
      <w:rFonts w:ascii="Times New Roman" w:hAnsi="Times New Roman" w:cs="Wingdings"/>
    </w:rPr>
  </w:style>
  <w:style w:type="character" w:customStyle="1" w:styleId="WWCharLFO51LVL4">
    <w:name w:val="WW_CharLFO51LVL4"/>
    <w:qFormat/>
    <w:rPr>
      <w:rFonts w:ascii="Times New Roman" w:hAnsi="Times New Roman" w:cs="Symbol"/>
    </w:rPr>
  </w:style>
  <w:style w:type="character" w:customStyle="1" w:styleId="WWCharLFO51LVL5">
    <w:name w:val="WW_CharLFO51LVL5"/>
    <w:qFormat/>
    <w:rPr>
      <w:rFonts w:ascii="Times New Roman" w:hAnsi="Times New Roman" w:cs="Courier New"/>
    </w:rPr>
  </w:style>
  <w:style w:type="character" w:customStyle="1" w:styleId="WWCharLFO51LVL6">
    <w:name w:val="WW_CharLFO51LVL6"/>
    <w:qFormat/>
    <w:rPr>
      <w:rFonts w:ascii="Times New Roman" w:hAnsi="Times New Roman" w:cs="Wingdings"/>
    </w:rPr>
  </w:style>
  <w:style w:type="character" w:customStyle="1" w:styleId="WWCharLFO51LVL7">
    <w:name w:val="WW_CharLFO51LVL7"/>
    <w:qFormat/>
    <w:rPr>
      <w:rFonts w:ascii="Times New Roman" w:hAnsi="Times New Roman" w:cs="Symbol"/>
    </w:rPr>
  </w:style>
  <w:style w:type="character" w:customStyle="1" w:styleId="WWCharLFO51LVL8">
    <w:name w:val="WW_CharLFO51LVL8"/>
    <w:qFormat/>
    <w:rPr>
      <w:rFonts w:ascii="Times New Roman" w:hAnsi="Times New Roman" w:cs="Courier New"/>
    </w:rPr>
  </w:style>
  <w:style w:type="character" w:customStyle="1" w:styleId="WWCharLFO51LVL9">
    <w:name w:val="WW_CharLFO51LVL9"/>
    <w:qFormat/>
    <w:rPr>
      <w:rFonts w:ascii="Times New Roman" w:hAnsi="Times New Roman" w:cs="Wingdings"/>
    </w:rPr>
  </w:style>
  <w:style w:type="character" w:customStyle="1" w:styleId="WWCharLFO52LVL1">
    <w:name w:val="WW_CharLFO52LVL1"/>
    <w:qFormat/>
    <w:rPr>
      <w:b/>
      <w:bCs/>
    </w:rPr>
  </w:style>
  <w:style w:type="character" w:customStyle="1" w:styleId="WWCharLFO52LVL2">
    <w:name w:val="WW_CharLFO52LVL2"/>
    <w:qFormat/>
    <w:rPr>
      <w:rFonts w:ascii="Times New Roman" w:hAnsi="Times New Roman" w:cs="Calibri"/>
    </w:rPr>
  </w:style>
  <w:style w:type="character" w:customStyle="1" w:styleId="WWCharLFO53LVL1">
    <w:name w:val="WW_CharLFO53LVL1"/>
    <w:qFormat/>
    <w:rPr>
      <w:b/>
      <w:bCs/>
    </w:rPr>
  </w:style>
  <w:style w:type="character" w:customStyle="1" w:styleId="WWCharLFO53LVL2">
    <w:name w:val="WW_CharLFO53LVL2"/>
    <w:qFormat/>
    <w:rPr>
      <w:rFonts w:ascii="Times New Roman" w:hAnsi="Times New Roman" w:cs="Calibri"/>
    </w:rPr>
  </w:style>
  <w:style w:type="character" w:customStyle="1" w:styleId="WWCharLFO54LVL1">
    <w:name w:val="WW_CharLFO54LVL1"/>
    <w:qFormat/>
    <w:rPr>
      <w:b/>
      <w:bCs/>
    </w:rPr>
  </w:style>
  <w:style w:type="character" w:customStyle="1" w:styleId="WWCharLFO54LVL2">
    <w:name w:val="WW_CharLFO54LVL2"/>
    <w:qFormat/>
    <w:rPr>
      <w:rFonts w:ascii="Times New Roman" w:hAnsi="Times New Roman" w:cs="Calibri"/>
    </w:rPr>
  </w:style>
  <w:style w:type="character" w:customStyle="1" w:styleId="WWCharLFO55LVL1">
    <w:name w:val="WW_CharLFO55LVL1"/>
    <w:qFormat/>
    <w:rPr>
      <w:b/>
      <w:bCs/>
    </w:rPr>
  </w:style>
  <w:style w:type="character" w:customStyle="1" w:styleId="WWCharLFO55LVL2">
    <w:name w:val="WW_CharLFO55LVL2"/>
    <w:qFormat/>
    <w:rPr>
      <w:rFonts w:ascii="Times New Roman" w:hAnsi="Times New Roman" w:cs="Calibri"/>
    </w:rPr>
  </w:style>
  <w:style w:type="character" w:customStyle="1" w:styleId="WWCharLFO56LVL1">
    <w:name w:val="WW_CharLFO56LVL1"/>
    <w:qFormat/>
    <w:rPr>
      <w:b/>
      <w:bCs/>
    </w:rPr>
  </w:style>
  <w:style w:type="character" w:customStyle="1" w:styleId="WWCharLFO56LVL2">
    <w:name w:val="WW_CharLFO56LVL2"/>
    <w:qFormat/>
    <w:rPr>
      <w:rFonts w:ascii="Times New Roman" w:hAnsi="Times New Roman" w:cs="Calibri"/>
    </w:rPr>
  </w:style>
  <w:style w:type="character" w:customStyle="1" w:styleId="WWCharLFO57LVL1">
    <w:name w:val="WW_CharLFO57LVL1"/>
    <w:qFormat/>
    <w:rPr>
      <w:b/>
      <w:bCs/>
    </w:rPr>
  </w:style>
  <w:style w:type="character" w:customStyle="1" w:styleId="WWCharLFO57LVL2">
    <w:name w:val="WW_CharLFO57LVL2"/>
    <w:qFormat/>
    <w:rPr>
      <w:rFonts w:ascii="Times New Roman" w:hAnsi="Times New Roman" w:cs="Calibri"/>
    </w:rPr>
  </w:style>
  <w:style w:type="character" w:customStyle="1" w:styleId="WWCharLFO58LVL1">
    <w:name w:val="WW_CharLFO58LVL1"/>
    <w:qFormat/>
    <w:rPr>
      <w:b/>
      <w:bCs/>
      <w:color w:val="156082"/>
    </w:rPr>
  </w:style>
  <w:style w:type="character" w:customStyle="1" w:styleId="WWCharLFO59LVL1">
    <w:name w:val="WW_CharLFO59LVL1"/>
    <w:qFormat/>
    <w:rPr>
      <w:b/>
      <w:bCs/>
      <w:color w:val="156082"/>
    </w:rPr>
  </w:style>
  <w:style w:type="character" w:customStyle="1" w:styleId="WWCharLFO60LVL1">
    <w:name w:val="WW_CharLFO60LVL1"/>
    <w:qFormat/>
    <w:rPr>
      <w:b/>
      <w:bCs/>
      <w:color w:val="156082"/>
    </w:rPr>
  </w:style>
  <w:style w:type="character" w:customStyle="1" w:styleId="WWCharLFO61LVL1">
    <w:name w:val="WW_CharLFO61LVL1"/>
    <w:qFormat/>
    <w:rPr>
      <w:b/>
      <w:bCs/>
      <w:strike w:val="0"/>
      <w:dstrike w:val="0"/>
      <w:color w:val="156082"/>
    </w:rPr>
  </w:style>
  <w:style w:type="character" w:customStyle="1" w:styleId="WWCharLFO62LVL1">
    <w:name w:val="WW_CharLFO62LVL1"/>
    <w:qFormat/>
    <w:rPr>
      <w:color w:val="156082"/>
    </w:rPr>
  </w:style>
  <w:style w:type="character" w:customStyle="1" w:styleId="WWCharLFO63LVL1">
    <w:name w:val="WW_CharLFO63LVL1"/>
    <w:qFormat/>
    <w:rPr>
      <w:color w:val="156082"/>
    </w:rPr>
  </w:style>
  <w:style w:type="character" w:customStyle="1" w:styleId="WWCharLFO64LVL1">
    <w:name w:val="WW_CharLFO64LVL1"/>
    <w:qFormat/>
    <w:rPr>
      <w:b/>
      <w:bCs/>
    </w:rPr>
  </w:style>
  <w:style w:type="character" w:customStyle="1" w:styleId="WWCharLFO64LVL2">
    <w:name w:val="WW_CharLFO64LVL2"/>
    <w:qFormat/>
    <w:rPr>
      <w:rFonts w:ascii="Times New Roman" w:hAnsi="Times New Roman" w:cs="Calibri"/>
    </w:rPr>
  </w:style>
  <w:style w:type="character" w:customStyle="1" w:styleId="WWCharLFO65LVL1">
    <w:name w:val="WW_CharLFO65LVL1"/>
    <w:qFormat/>
    <w:rPr>
      <w:rFonts w:ascii="Times New Roman" w:hAnsi="Times New Roman" w:cs="Wingdings"/>
    </w:rPr>
  </w:style>
  <w:style w:type="character" w:customStyle="1" w:styleId="WWCharLFO65LVL2">
    <w:name w:val="WW_CharLFO65LVL2"/>
    <w:qFormat/>
    <w:rPr>
      <w:rFonts w:ascii="Times New Roman" w:hAnsi="Times New Roman" w:cs="Courier New"/>
    </w:rPr>
  </w:style>
  <w:style w:type="character" w:customStyle="1" w:styleId="WWCharLFO65LVL3">
    <w:name w:val="WW_CharLFO65LVL3"/>
    <w:qFormat/>
    <w:rPr>
      <w:rFonts w:ascii="Times New Roman" w:hAnsi="Times New Roman" w:cs="Wingdings"/>
    </w:rPr>
  </w:style>
  <w:style w:type="character" w:customStyle="1" w:styleId="WWCharLFO65LVL4">
    <w:name w:val="WW_CharLFO65LVL4"/>
    <w:qFormat/>
    <w:rPr>
      <w:rFonts w:ascii="Times New Roman" w:hAnsi="Times New Roman" w:cs="Symbol"/>
    </w:rPr>
  </w:style>
  <w:style w:type="character" w:customStyle="1" w:styleId="WWCharLFO65LVL5">
    <w:name w:val="WW_CharLFO65LVL5"/>
    <w:qFormat/>
    <w:rPr>
      <w:rFonts w:ascii="Times New Roman" w:hAnsi="Times New Roman" w:cs="Courier New"/>
    </w:rPr>
  </w:style>
  <w:style w:type="character" w:customStyle="1" w:styleId="WWCharLFO65LVL6">
    <w:name w:val="WW_CharLFO65LVL6"/>
    <w:qFormat/>
    <w:rPr>
      <w:rFonts w:ascii="Times New Roman" w:hAnsi="Times New Roman" w:cs="Wingdings"/>
    </w:rPr>
  </w:style>
  <w:style w:type="character" w:customStyle="1" w:styleId="WWCharLFO65LVL7">
    <w:name w:val="WW_CharLFO65LVL7"/>
    <w:qFormat/>
    <w:rPr>
      <w:rFonts w:ascii="Times New Roman" w:hAnsi="Times New Roman" w:cs="Symbol"/>
    </w:rPr>
  </w:style>
  <w:style w:type="character" w:customStyle="1" w:styleId="WWCharLFO65LVL8">
    <w:name w:val="WW_CharLFO65LVL8"/>
    <w:qFormat/>
    <w:rPr>
      <w:rFonts w:ascii="Times New Roman" w:hAnsi="Times New Roman" w:cs="Courier New"/>
    </w:rPr>
  </w:style>
  <w:style w:type="character" w:customStyle="1" w:styleId="WWCharLFO65LVL9">
    <w:name w:val="WW_CharLFO65LVL9"/>
    <w:qFormat/>
    <w:rPr>
      <w:rFonts w:ascii="Times New Roman" w:hAnsi="Times New Roman" w:cs="Wingdings"/>
    </w:rPr>
  </w:style>
  <w:style w:type="character" w:customStyle="1" w:styleId="WWCharLFO66LVL1">
    <w:name w:val="WW_CharLFO66LVL1"/>
    <w:qFormat/>
    <w:rPr>
      <w:b/>
      <w:bCs/>
      <w:color w:val="156082"/>
    </w:rPr>
  </w:style>
  <w:style w:type="character" w:customStyle="1" w:styleId="WWCharLFO67LVL1">
    <w:name w:val="WW_CharLFO67LVL1"/>
    <w:qFormat/>
    <w:rPr>
      <w:b/>
      <w:bCs/>
    </w:rPr>
  </w:style>
  <w:style w:type="character" w:customStyle="1" w:styleId="WWCharLFO67LVL2">
    <w:name w:val="WW_CharLFO67LVL2"/>
    <w:qFormat/>
    <w:rPr>
      <w:rFonts w:ascii="Times New Roman" w:hAnsi="Times New Roman" w:cs="Calibri"/>
    </w:rPr>
  </w:style>
  <w:style w:type="character" w:customStyle="1" w:styleId="WWCharLFO68LVL1">
    <w:name w:val="WW_CharLFO68LVL1"/>
    <w:qFormat/>
    <w:rPr>
      <w:b/>
      <w:bCs/>
    </w:rPr>
  </w:style>
  <w:style w:type="character" w:customStyle="1" w:styleId="WWCharLFO68LVL2">
    <w:name w:val="WW_CharLFO68LVL2"/>
    <w:qFormat/>
    <w:rPr>
      <w:rFonts w:ascii="Times New Roman" w:hAnsi="Times New Roman" w:cs="Calibri"/>
    </w:rPr>
  </w:style>
  <w:style w:type="character" w:customStyle="1" w:styleId="WWCharLFO69LVL1">
    <w:name w:val="WW_CharLFO69LVL1"/>
    <w:qFormat/>
    <w:rPr>
      <w:b/>
      <w:bCs/>
      <w:color w:val="156082"/>
    </w:rPr>
  </w:style>
  <w:style w:type="character" w:customStyle="1" w:styleId="WWCharLFO70LVL1">
    <w:name w:val="WW_CharLFO70LVL1"/>
    <w:qFormat/>
    <w:rPr>
      <w:b/>
      <w:bCs/>
    </w:rPr>
  </w:style>
  <w:style w:type="character" w:customStyle="1" w:styleId="WWCharLFO70LVL2">
    <w:name w:val="WW_CharLFO70LVL2"/>
    <w:qFormat/>
    <w:rPr>
      <w:rFonts w:ascii="Times New Roman" w:hAnsi="Times New Roman" w:cs="Calibri"/>
    </w:rPr>
  </w:style>
  <w:style w:type="character" w:customStyle="1" w:styleId="WWCharLFO71LVL1">
    <w:name w:val="WW_CharLFO71LVL1"/>
    <w:qFormat/>
    <w:rPr>
      <w:b/>
      <w:bCs/>
    </w:rPr>
  </w:style>
  <w:style w:type="character" w:customStyle="1" w:styleId="WWCharLFO71LVL2">
    <w:name w:val="WW_CharLFO71LVL2"/>
    <w:qFormat/>
    <w:rPr>
      <w:rFonts w:ascii="Times New Roman" w:hAnsi="Times New Roman" w:cs="Calibri"/>
    </w:rPr>
  </w:style>
  <w:style w:type="character" w:customStyle="1" w:styleId="WWCharLFO72LVL1">
    <w:name w:val="WW_CharLFO72LVL1"/>
    <w:qFormat/>
    <w:rPr>
      <w:b/>
      <w:bCs/>
      <w:color w:val="156082"/>
    </w:rPr>
  </w:style>
  <w:style w:type="character" w:customStyle="1" w:styleId="WWCharLFO73LVL1">
    <w:name w:val="WW_CharLFO73LVL1"/>
    <w:qFormat/>
    <w:rPr>
      <w:b/>
      <w:bCs/>
      <w:color w:val="156082"/>
    </w:rPr>
  </w:style>
  <w:style w:type="character" w:customStyle="1" w:styleId="WWCharLFO74LVL1">
    <w:name w:val="WW_CharLFO74LVL1"/>
    <w:qFormat/>
    <w:rPr>
      <w:b/>
      <w:bCs/>
    </w:rPr>
  </w:style>
  <w:style w:type="character" w:customStyle="1" w:styleId="WWCharLFO74LVL2">
    <w:name w:val="WW_CharLFO74LVL2"/>
    <w:qFormat/>
    <w:rPr>
      <w:rFonts w:ascii="Times New Roman" w:hAnsi="Times New Roman" w:cs="Calibri"/>
    </w:rPr>
  </w:style>
  <w:style w:type="character" w:customStyle="1" w:styleId="WWCharLFO75LVL1">
    <w:name w:val="WW_CharLFO75LVL1"/>
    <w:qFormat/>
    <w:rPr>
      <w:b/>
      <w:bCs/>
      <w:color w:val="156082"/>
    </w:rPr>
  </w:style>
  <w:style w:type="character" w:customStyle="1" w:styleId="WWCharLFO76LVL1">
    <w:name w:val="WW_CharLFO76LVL1"/>
    <w:qFormat/>
    <w:rPr>
      <w:b/>
      <w:bCs/>
    </w:rPr>
  </w:style>
  <w:style w:type="character" w:customStyle="1" w:styleId="WWCharLFO76LVL2">
    <w:name w:val="WW_CharLFO76LVL2"/>
    <w:qFormat/>
    <w:rPr>
      <w:rFonts w:ascii="Times New Roman" w:hAnsi="Times New Roman" w:cs="Calibri"/>
    </w:rPr>
  </w:style>
  <w:style w:type="character" w:customStyle="1" w:styleId="WWCharLFO77LVL1">
    <w:name w:val="WW_CharLFO77LVL1"/>
    <w:qFormat/>
    <w:rPr>
      <w:b/>
      <w:bCs/>
    </w:rPr>
  </w:style>
  <w:style w:type="character" w:customStyle="1" w:styleId="WWCharLFO78LVL1">
    <w:name w:val="WW_CharLFO78LVL1"/>
    <w:qFormat/>
    <w:rPr>
      <w:b/>
      <w:bCs/>
    </w:rPr>
  </w:style>
  <w:style w:type="character" w:customStyle="1" w:styleId="WWCharLFO79LVL1">
    <w:name w:val="WW_CharLFO79LVL1"/>
    <w:qFormat/>
    <w:rPr>
      <w:b/>
      <w:bCs/>
    </w:rPr>
  </w:style>
  <w:style w:type="character" w:customStyle="1" w:styleId="WWCharLFO80LVL1">
    <w:name w:val="WW_CharLFO80LVL1"/>
    <w:qFormat/>
    <w:rPr>
      <w:rFonts w:ascii="Times New Roman" w:hAnsi="Times New Roman" w:cs="Symbol"/>
    </w:rPr>
  </w:style>
  <w:style w:type="character" w:customStyle="1" w:styleId="WWCharLFO80LVL2">
    <w:name w:val="WW_CharLFO80LVL2"/>
    <w:qFormat/>
    <w:rPr>
      <w:rFonts w:ascii="Times New Roman" w:hAnsi="Times New Roman" w:cs="Courier New"/>
    </w:rPr>
  </w:style>
  <w:style w:type="character" w:customStyle="1" w:styleId="WWCharLFO80LVL3">
    <w:name w:val="WW_CharLFO80LVL3"/>
    <w:qFormat/>
    <w:rPr>
      <w:rFonts w:ascii="Times New Roman" w:hAnsi="Times New Roman" w:cs="Wingdings"/>
    </w:rPr>
  </w:style>
  <w:style w:type="character" w:customStyle="1" w:styleId="WWCharLFO80LVL4">
    <w:name w:val="WW_CharLFO80LVL4"/>
    <w:qFormat/>
    <w:rPr>
      <w:rFonts w:ascii="Times New Roman" w:hAnsi="Times New Roman" w:cs="Symbol"/>
    </w:rPr>
  </w:style>
  <w:style w:type="character" w:customStyle="1" w:styleId="WWCharLFO80LVL5">
    <w:name w:val="WW_CharLFO80LVL5"/>
    <w:qFormat/>
    <w:rPr>
      <w:rFonts w:ascii="Times New Roman" w:hAnsi="Times New Roman" w:cs="Courier New"/>
    </w:rPr>
  </w:style>
  <w:style w:type="character" w:customStyle="1" w:styleId="WWCharLFO80LVL6">
    <w:name w:val="WW_CharLFO80LVL6"/>
    <w:qFormat/>
    <w:rPr>
      <w:rFonts w:ascii="Times New Roman" w:hAnsi="Times New Roman" w:cs="Wingdings"/>
    </w:rPr>
  </w:style>
  <w:style w:type="character" w:customStyle="1" w:styleId="WWCharLFO80LVL7">
    <w:name w:val="WW_CharLFO80LVL7"/>
    <w:qFormat/>
    <w:rPr>
      <w:rFonts w:ascii="Times New Roman" w:hAnsi="Times New Roman" w:cs="Symbol"/>
    </w:rPr>
  </w:style>
  <w:style w:type="character" w:customStyle="1" w:styleId="WWCharLFO80LVL8">
    <w:name w:val="WW_CharLFO80LVL8"/>
    <w:qFormat/>
    <w:rPr>
      <w:rFonts w:ascii="Times New Roman" w:hAnsi="Times New Roman" w:cs="Courier New"/>
    </w:rPr>
  </w:style>
  <w:style w:type="character" w:customStyle="1" w:styleId="WWCharLFO80LVL9">
    <w:name w:val="WW_CharLFO80LVL9"/>
    <w:qFormat/>
    <w:rPr>
      <w:rFonts w:ascii="Times New Roman" w:hAnsi="Times New Roman" w:cs="Wingdings"/>
    </w:rPr>
  </w:style>
  <w:style w:type="character" w:customStyle="1" w:styleId="WWCharLFO81LVL1">
    <w:name w:val="WW_CharLFO81LVL1"/>
    <w:qFormat/>
    <w:rPr>
      <w:b/>
      <w:bCs/>
    </w:rPr>
  </w:style>
  <w:style w:type="character" w:customStyle="1" w:styleId="WWCharLFO82LVL1">
    <w:name w:val="WW_CharLFO82LVL1"/>
    <w:qFormat/>
    <w:rPr>
      <w:b/>
      <w:bCs/>
    </w:rPr>
  </w:style>
  <w:style w:type="character" w:customStyle="1" w:styleId="WWCharLFO83LVL1">
    <w:name w:val="WW_CharLFO83LVL1"/>
    <w:qFormat/>
    <w:rPr>
      <w:b/>
      <w:bCs/>
      <w:color w:val="156082"/>
    </w:rPr>
  </w:style>
  <w:style w:type="character" w:customStyle="1" w:styleId="WWCharLFO84LVL1">
    <w:name w:val="WW_CharLFO84LVL1"/>
    <w:qFormat/>
    <w:rPr>
      <w:b/>
      <w:bCs/>
    </w:rPr>
  </w:style>
  <w:style w:type="character" w:customStyle="1" w:styleId="WWCharLFO85LVL1">
    <w:name w:val="WW_CharLFO85LVL1"/>
    <w:qFormat/>
    <w:rPr>
      <w:b/>
      <w:bCs/>
    </w:rPr>
  </w:style>
  <w:style w:type="character" w:customStyle="1" w:styleId="WWCharLFO87LVL1">
    <w:name w:val="WW_CharLFO87LVL1"/>
    <w:qFormat/>
    <w:rPr>
      <w:rFonts w:ascii="Times New Roman" w:hAnsi="Times New Roman" w:cs="Calibri"/>
      <w:b/>
      <w:bCs/>
    </w:rPr>
  </w:style>
  <w:style w:type="character" w:customStyle="1" w:styleId="WWCharLFO87LVL2">
    <w:name w:val="WW_CharLFO87LVL2"/>
    <w:qFormat/>
    <w:rPr>
      <w:rFonts w:ascii="Times New Roman" w:hAnsi="Times New Roman" w:cs="Courier New"/>
    </w:rPr>
  </w:style>
  <w:style w:type="character" w:customStyle="1" w:styleId="WWCharLFO87LVL3">
    <w:name w:val="WW_CharLFO87LVL3"/>
    <w:qFormat/>
    <w:rPr>
      <w:rFonts w:ascii="Times New Roman" w:hAnsi="Times New Roman" w:cs="Wingdings"/>
    </w:rPr>
  </w:style>
  <w:style w:type="character" w:customStyle="1" w:styleId="WWCharLFO87LVL4">
    <w:name w:val="WW_CharLFO87LVL4"/>
    <w:qFormat/>
    <w:rPr>
      <w:rFonts w:ascii="Times New Roman" w:hAnsi="Times New Roman" w:cs="Symbol"/>
    </w:rPr>
  </w:style>
  <w:style w:type="character" w:customStyle="1" w:styleId="WWCharLFO87LVL5">
    <w:name w:val="WW_CharLFO87LVL5"/>
    <w:qFormat/>
    <w:rPr>
      <w:rFonts w:ascii="Times New Roman" w:hAnsi="Times New Roman" w:cs="Courier New"/>
    </w:rPr>
  </w:style>
  <w:style w:type="character" w:customStyle="1" w:styleId="WWCharLFO87LVL6">
    <w:name w:val="WW_CharLFO87LVL6"/>
    <w:qFormat/>
    <w:rPr>
      <w:rFonts w:ascii="Times New Roman" w:hAnsi="Times New Roman" w:cs="Wingdings"/>
    </w:rPr>
  </w:style>
  <w:style w:type="character" w:customStyle="1" w:styleId="WWCharLFO87LVL7">
    <w:name w:val="WW_CharLFO87LVL7"/>
    <w:qFormat/>
    <w:rPr>
      <w:rFonts w:ascii="Times New Roman" w:hAnsi="Times New Roman" w:cs="Symbol"/>
    </w:rPr>
  </w:style>
  <w:style w:type="character" w:customStyle="1" w:styleId="WWCharLFO87LVL8">
    <w:name w:val="WW_CharLFO87LVL8"/>
    <w:qFormat/>
    <w:rPr>
      <w:rFonts w:ascii="Times New Roman" w:hAnsi="Times New Roman" w:cs="Courier New"/>
    </w:rPr>
  </w:style>
  <w:style w:type="character" w:customStyle="1" w:styleId="WWCharLFO87LVL9">
    <w:name w:val="WW_CharLFO87LVL9"/>
    <w:qFormat/>
    <w:rPr>
      <w:rFonts w:ascii="Times New Roman" w:hAnsi="Times New Roman" w:cs="Wingdings"/>
    </w:rPr>
  </w:style>
  <w:style w:type="character" w:customStyle="1" w:styleId="WWCharLFO88LVL1">
    <w:name w:val="WW_CharLFO88LVL1"/>
    <w:qFormat/>
    <w:rPr>
      <w:rFonts w:ascii="Times New Roman" w:hAnsi="Times New Roman" w:cs="Wingdings"/>
      <w:b w:val="0"/>
      <w:i w:val="0"/>
      <w:sz w:val="28"/>
    </w:rPr>
  </w:style>
  <w:style w:type="character" w:customStyle="1" w:styleId="WWCharLFO88LVL2">
    <w:name w:val="WW_CharLFO88LVL2"/>
    <w:qFormat/>
    <w:rPr>
      <w:rFonts w:ascii="Times New Roman" w:hAnsi="Times New Roman" w:cs="Courier New"/>
    </w:rPr>
  </w:style>
  <w:style w:type="character" w:customStyle="1" w:styleId="WWCharLFO88LVL3">
    <w:name w:val="WW_CharLFO88LVL3"/>
    <w:qFormat/>
    <w:rPr>
      <w:rFonts w:ascii="Times New Roman" w:hAnsi="Times New Roman" w:cs="Wingdings"/>
    </w:rPr>
  </w:style>
  <w:style w:type="character" w:customStyle="1" w:styleId="WWCharLFO88LVL4">
    <w:name w:val="WW_CharLFO88LVL4"/>
    <w:qFormat/>
    <w:rPr>
      <w:rFonts w:ascii="Times New Roman" w:hAnsi="Times New Roman" w:cs="Symbol"/>
    </w:rPr>
  </w:style>
  <w:style w:type="character" w:customStyle="1" w:styleId="WWCharLFO88LVL5">
    <w:name w:val="WW_CharLFO88LVL5"/>
    <w:qFormat/>
    <w:rPr>
      <w:rFonts w:ascii="Times New Roman" w:hAnsi="Times New Roman" w:cs="Courier New"/>
    </w:rPr>
  </w:style>
  <w:style w:type="character" w:customStyle="1" w:styleId="WWCharLFO88LVL6">
    <w:name w:val="WW_CharLFO88LVL6"/>
    <w:qFormat/>
    <w:rPr>
      <w:rFonts w:ascii="Times New Roman" w:hAnsi="Times New Roman" w:cs="Wingdings"/>
    </w:rPr>
  </w:style>
  <w:style w:type="character" w:customStyle="1" w:styleId="WWCharLFO88LVL7">
    <w:name w:val="WW_CharLFO88LVL7"/>
    <w:qFormat/>
    <w:rPr>
      <w:rFonts w:ascii="Times New Roman" w:hAnsi="Times New Roman" w:cs="Symbol"/>
    </w:rPr>
  </w:style>
  <w:style w:type="character" w:customStyle="1" w:styleId="WWCharLFO88LVL8">
    <w:name w:val="WW_CharLFO88LVL8"/>
    <w:qFormat/>
    <w:rPr>
      <w:rFonts w:ascii="Times New Roman" w:hAnsi="Times New Roman" w:cs="Courier New"/>
    </w:rPr>
  </w:style>
  <w:style w:type="character" w:customStyle="1" w:styleId="WWCharLFO88LVL9">
    <w:name w:val="WW_CharLFO88LVL9"/>
    <w:qFormat/>
    <w:rPr>
      <w:rFonts w:ascii="Times New Roman" w:hAnsi="Times New Roman" w:cs="Wingdings"/>
    </w:rPr>
  </w:style>
  <w:style w:type="character" w:customStyle="1" w:styleId="WWCharLFO89LVL2">
    <w:name w:val="WW_CharLFO89LVL2"/>
    <w:qFormat/>
    <w:rPr>
      <w:b/>
      <w:bCs/>
    </w:rPr>
  </w:style>
  <w:style w:type="character" w:customStyle="1" w:styleId="WWCharLFO90LVL1">
    <w:name w:val="WW_CharLFO90LVL1"/>
    <w:qFormat/>
    <w:rPr>
      <w:rFonts w:ascii="Times New Roman" w:hAnsi="Times New Roman" w:cs="Wingdings"/>
      <w:b w:val="0"/>
      <w:i w:val="0"/>
      <w:sz w:val="28"/>
    </w:rPr>
  </w:style>
  <w:style w:type="character" w:customStyle="1" w:styleId="WWCharLFO90LVL2">
    <w:name w:val="WW_CharLFO90LVL2"/>
    <w:qFormat/>
    <w:rPr>
      <w:rFonts w:ascii="Times New Roman" w:hAnsi="Times New Roman" w:cs="Courier New"/>
    </w:rPr>
  </w:style>
  <w:style w:type="character" w:customStyle="1" w:styleId="WWCharLFO90LVL3">
    <w:name w:val="WW_CharLFO90LVL3"/>
    <w:qFormat/>
    <w:rPr>
      <w:rFonts w:ascii="Times New Roman" w:hAnsi="Times New Roman" w:cs="Wingdings"/>
    </w:rPr>
  </w:style>
  <w:style w:type="character" w:customStyle="1" w:styleId="WWCharLFO90LVL4">
    <w:name w:val="WW_CharLFO90LVL4"/>
    <w:qFormat/>
    <w:rPr>
      <w:rFonts w:ascii="Times New Roman" w:hAnsi="Times New Roman" w:cs="Symbol"/>
    </w:rPr>
  </w:style>
  <w:style w:type="character" w:customStyle="1" w:styleId="WWCharLFO90LVL5">
    <w:name w:val="WW_CharLFO90LVL5"/>
    <w:qFormat/>
    <w:rPr>
      <w:rFonts w:ascii="Times New Roman" w:hAnsi="Times New Roman" w:cs="Courier New"/>
    </w:rPr>
  </w:style>
  <w:style w:type="character" w:customStyle="1" w:styleId="WWCharLFO90LVL6">
    <w:name w:val="WW_CharLFO90LVL6"/>
    <w:qFormat/>
    <w:rPr>
      <w:rFonts w:ascii="Times New Roman" w:hAnsi="Times New Roman" w:cs="Wingdings"/>
    </w:rPr>
  </w:style>
  <w:style w:type="character" w:customStyle="1" w:styleId="WWCharLFO90LVL7">
    <w:name w:val="WW_CharLFO90LVL7"/>
    <w:qFormat/>
    <w:rPr>
      <w:rFonts w:ascii="Times New Roman" w:hAnsi="Times New Roman" w:cs="Symbol"/>
    </w:rPr>
  </w:style>
  <w:style w:type="character" w:customStyle="1" w:styleId="WWCharLFO90LVL8">
    <w:name w:val="WW_CharLFO90LVL8"/>
    <w:qFormat/>
    <w:rPr>
      <w:rFonts w:ascii="Times New Roman" w:hAnsi="Times New Roman" w:cs="Courier New"/>
    </w:rPr>
  </w:style>
  <w:style w:type="character" w:customStyle="1" w:styleId="WWCharLFO90LVL9">
    <w:name w:val="WW_CharLFO90LVL9"/>
    <w:qFormat/>
    <w:rPr>
      <w:rFonts w:ascii="Times New Roman" w:hAnsi="Times New Roman" w:cs="Wingdings"/>
    </w:rPr>
  </w:style>
  <w:style w:type="character" w:customStyle="1" w:styleId="WWCharLFO91LVL1">
    <w:name w:val="WW_CharLFO91LVL1"/>
    <w:qFormat/>
    <w:rPr>
      <w:b/>
      <w:bCs/>
    </w:rPr>
  </w:style>
  <w:style w:type="character" w:customStyle="1" w:styleId="WWCharLFO91LVL2">
    <w:name w:val="WW_CharLFO91LVL2"/>
    <w:qFormat/>
    <w:rPr>
      <w:b/>
      <w:bCs/>
    </w:rPr>
  </w:style>
  <w:style w:type="character" w:customStyle="1" w:styleId="WWCharLFO92LVL1">
    <w:name w:val="WW_CharLFO92LVL1"/>
    <w:qFormat/>
    <w:rPr>
      <w:b w:val="0"/>
      <w:sz w:val="22"/>
    </w:rPr>
  </w:style>
  <w:style w:type="character" w:customStyle="1" w:styleId="WWCharLFO93LVL1">
    <w:name w:val="WW_CharLFO93LVL1"/>
    <w:qFormat/>
    <w:rPr>
      <w:rFonts w:ascii="Times New Roman" w:hAnsi="Times New Roman" w:cs="Symbol"/>
    </w:rPr>
  </w:style>
  <w:style w:type="character" w:customStyle="1" w:styleId="WWCharLFO93LVL2">
    <w:name w:val="WW_CharLFO93LVL2"/>
    <w:qFormat/>
    <w:rPr>
      <w:rFonts w:ascii="Times New Roman" w:hAnsi="Times New Roman" w:cs="Courier New"/>
    </w:rPr>
  </w:style>
  <w:style w:type="character" w:customStyle="1" w:styleId="WWCharLFO93LVL3">
    <w:name w:val="WW_CharLFO93LVL3"/>
    <w:qFormat/>
    <w:rPr>
      <w:rFonts w:ascii="Times New Roman" w:hAnsi="Times New Roman" w:cs="Wingdings"/>
    </w:rPr>
  </w:style>
  <w:style w:type="character" w:customStyle="1" w:styleId="WWCharLFO93LVL4">
    <w:name w:val="WW_CharLFO93LVL4"/>
    <w:qFormat/>
    <w:rPr>
      <w:rFonts w:ascii="Times New Roman" w:hAnsi="Times New Roman" w:cs="Symbol"/>
    </w:rPr>
  </w:style>
  <w:style w:type="character" w:customStyle="1" w:styleId="WWCharLFO93LVL5">
    <w:name w:val="WW_CharLFO93LVL5"/>
    <w:qFormat/>
    <w:rPr>
      <w:rFonts w:ascii="Times New Roman" w:hAnsi="Times New Roman" w:cs="Courier New"/>
    </w:rPr>
  </w:style>
  <w:style w:type="character" w:customStyle="1" w:styleId="WWCharLFO93LVL6">
    <w:name w:val="WW_CharLFO93LVL6"/>
    <w:qFormat/>
    <w:rPr>
      <w:rFonts w:ascii="Times New Roman" w:hAnsi="Times New Roman" w:cs="Wingdings"/>
    </w:rPr>
  </w:style>
  <w:style w:type="character" w:customStyle="1" w:styleId="WWCharLFO93LVL7">
    <w:name w:val="WW_CharLFO93LVL7"/>
    <w:qFormat/>
    <w:rPr>
      <w:rFonts w:ascii="Times New Roman" w:hAnsi="Times New Roman" w:cs="Symbol"/>
    </w:rPr>
  </w:style>
  <w:style w:type="character" w:customStyle="1" w:styleId="WWCharLFO93LVL8">
    <w:name w:val="WW_CharLFO93LVL8"/>
    <w:qFormat/>
    <w:rPr>
      <w:rFonts w:ascii="Times New Roman" w:hAnsi="Times New Roman" w:cs="Courier New"/>
    </w:rPr>
  </w:style>
  <w:style w:type="character" w:customStyle="1" w:styleId="WWCharLFO93LVL9">
    <w:name w:val="WW_CharLFO93LVL9"/>
    <w:qFormat/>
    <w:rPr>
      <w:rFonts w:ascii="Times New Roman" w:hAnsi="Times New Roman" w:cs="Wingdings"/>
    </w:rPr>
  </w:style>
  <w:style w:type="character" w:customStyle="1" w:styleId="WWCharLFO94LVL1">
    <w:name w:val="WW_CharLFO94LVL1"/>
    <w:qFormat/>
    <w:rPr>
      <w:rFonts w:ascii="Times New Roman" w:hAnsi="Times New Roman" w:cs="Symbol"/>
    </w:rPr>
  </w:style>
  <w:style w:type="character" w:customStyle="1" w:styleId="WWCharLFO94LVL2">
    <w:name w:val="WW_CharLFO94LVL2"/>
    <w:qFormat/>
    <w:rPr>
      <w:rFonts w:ascii="Times New Roman" w:hAnsi="Times New Roman" w:cs="Courier New"/>
    </w:rPr>
  </w:style>
  <w:style w:type="character" w:customStyle="1" w:styleId="WWCharLFO94LVL3">
    <w:name w:val="WW_CharLFO94LVL3"/>
    <w:qFormat/>
    <w:rPr>
      <w:rFonts w:ascii="Times New Roman" w:hAnsi="Times New Roman" w:cs="Wingdings"/>
    </w:rPr>
  </w:style>
  <w:style w:type="character" w:customStyle="1" w:styleId="WWCharLFO94LVL4">
    <w:name w:val="WW_CharLFO94LVL4"/>
    <w:qFormat/>
    <w:rPr>
      <w:rFonts w:ascii="Times New Roman" w:hAnsi="Times New Roman" w:cs="Symbol"/>
    </w:rPr>
  </w:style>
  <w:style w:type="character" w:customStyle="1" w:styleId="WWCharLFO94LVL5">
    <w:name w:val="WW_CharLFO94LVL5"/>
    <w:qFormat/>
    <w:rPr>
      <w:rFonts w:ascii="Times New Roman" w:hAnsi="Times New Roman" w:cs="Courier New"/>
    </w:rPr>
  </w:style>
  <w:style w:type="character" w:customStyle="1" w:styleId="WWCharLFO94LVL6">
    <w:name w:val="WW_CharLFO94LVL6"/>
    <w:qFormat/>
    <w:rPr>
      <w:rFonts w:ascii="Times New Roman" w:hAnsi="Times New Roman" w:cs="Wingdings"/>
    </w:rPr>
  </w:style>
  <w:style w:type="character" w:customStyle="1" w:styleId="WWCharLFO94LVL7">
    <w:name w:val="WW_CharLFO94LVL7"/>
    <w:qFormat/>
    <w:rPr>
      <w:rFonts w:ascii="Times New Roman" w:hAnsi="Times New Roman" w:cs="Symbol"/>
    </w:rPr>
  </w:style>
  <w:style w:type="character" w:customStyle="1" w:styleId="WWCharLFO94LVL8">
    <w:name w:val="WW_CharLFO94LVL8"/>
    <w:qFormat/>
    <w:rPr>
      <w:rFonts w:ascii="Times New Roman" w:hAnsi="Times New Roman" w:cs="Courier New"/>
    </w:rPr>
  </w:style>
  <w:style w:type="character" w:customStyle="1" w:styleId="WWCharLFO94LVL9">
    <w:name w:val="WW_CharLFO94LVL9"/>
    <w:qFormat/>
    <w:rPr>
      <w:rFonts w:ascii="Times New Roman" w:hAnsi="Times New Roman" w:cs="Wingdings"/>
    </w:rPr>
  </w:style>
  <w:style w:type="character" w:customStyle="1" w:styleId="WWCharLFO95LVL1">
    <w:name w:val="WW_CharLFO95LVL1"/>
    <w:qFormat/>
    <w:rPr>
      <w:b/>
      <w:bCs/>
    </w:rPr>
  </w:style>
  <w:style w:type="character" w:customStyle="1" w:styleId="WWCharLFO95LVL2">
    <w:name w:val="WW_CharLFO95LVL2"/>
    <w:qFormat/>
    <w:rPr>
      <w:rFonts w:ascii="Times New Roman" w:hAnsi="Times New Roman" w:cs="Calibri"/>
    </w:rPr>
  </w:style>
  <w:style w:type="character" w:customStyle="1" w:styleId="WWCharLFO96LVL1">
    <w:name w:val="WW_CharLFO96LVL1"/>
    <w:qFormat/>
    <w:rPr>
      <w:sz w:val="21"/>
    </w:rPr>
  </w:style>
  <w:style w:type="character" w:customStyle="1" w:styleId="WWCharLFO98LVL1">
    <w:name w:val="WW_CharLFO98LVL1"/>
    <w:qFormat/>
    <w:rPr>
      <w:rFonts w:ascii="Times New Roman" w:hAnsi="Times New Roman" w:cs="Wingdings"/>
      <w:b w:val="0"/>
      <w:i w:val="0"/>
      <w:sz w:val="28"/>
    </w:rPr>
  </w:style>
  <w:style w:type="character" w:customStyle="1" w:styleId="WWCharLFO98LVL2">
    <w:name w:val="WW_CharLFO98LVL2"/>
    <w:qFormat/>
    <w:rPr>
      <w:rFonts w:ascii="Times New Roman" w:hAnsi="Times New Roman" w:cs="Courier New"/>
    </w:rPr>
  </w:style>
  <w:style w:type="character" w:customStyle="1" w:styleId="WWCharLFO98LVL3">
    <w:name w:val="WW_CharLFO98LVL3"/>
    <w:qFormat/>
    <w:rPr>
      <w:rFonts w:ascii="Times New Roman" w:hAnsi="Times New Roman" w:cs="Wingdings"/>
    </w:rPr>
  </w:style>
  <w:style w:type="character" w:customStyle="1" w:styleId="WWCharLFO98LVL4">
    <w:name w:val="WW_CharLFO98LVL4"/>
    <w:qFormat/>
    <w:rPr>
      <w:rFonts w:ascii="Times New Roman" w:hAnsi="Times New Roman" w:cs="Symbol"/>
    </w:rPr>
  </w:style>
  <w:style w:type="character" w:customStyle="1" w:styleId="WWCharLFO98LVL5">
    <w:name w:val="WW_CharLFO98LVL5"/>
    <w:qFormat/>
    <w:rPr>
      <w:rFonts w:ascii="Times New Roman" w:hAnsi="Times New Roman" w:cs="Courier New"/>
    </w:rPr>
  </w:style>
  <w:style w:type="character" w:customStyle="1" w:styleId="WWCharLFO98LVL6">
    <w:name w:val="WW_CharLFO98LVL6"/>
    <w:qFormat/>
    <w:rPr>
      <w:rFonts w:ascii="Times New Roman" w:hAnsi="Times New Roman" w:cs="Wingdings"/>
    </w:rPr>
  </w:style>
  <w:style w:type="character" w:customStyle="1" w:styleId="WWCharLFO98LVL7">
    <w:name w:val="WW_CharLFO98LVL7"/>
    <w:qFormat/>
    <w:rPr>
      <w:rFonts w:ascii="Times New Roman" w:hAnsi="Times New Roman" w:cs="Symbol"/>
    </w:rPr>
  </w:style>
  <w:style w:type="character" w:customStyle="1" w:styleId="WWCharLFO98LVL8">
    <w:name w:val="WW_CharLFO98LVL8"/>
    <w:qFormat/>
    <w:rPr>
      <w:rFonts w:ascii="Times New Roman" w:hAnsi="Times New Roman" w:cs="Courier New"/>
    </w:rPr>
  </w:style>
  <w:style w:type="character" w:customStyle="1" w:styleId="WWCharLFO98LVL9">
    <w:name w:val="WW_CharLFO98LVL9"/>
    <w:qFormat/>
    <w:rPr>
      <w:rFonts w:ascii="Times New Roman" w:hAnsi="Times New Roman" w:cs="Wingdings"/>
    </w:rPr>
  </w:style>
  <w:style w:type="character" w:customStyle="1" w:styleId="WWCharLFO99LVL1">
    <w:name w:val="WW_CharLFO99LVL1"/>
    <w:qFormat/>
    <w:rPr>
      <w:rFonts w:ascii="Times New Roman" w:hAnsi="Times New Roman" w:cs="Verdana"/>
    </w:rPr>
  </w:style>
  <w:style w:type="character" w:customStyle="1" w:styleId="WWCharLFO99LVL2">
    <w:name w:val="WW_CharLFO99LVL2"/>
    <w:qFormat/>
    <w:rPr>
      <w:rFonts w:ascii="Times New Roman" w:hAnsi="Times New Roman" w:cs="Courier New"/>
    </w:rPr>
  </w:style>
  <w:style w:type="character" w:customStyle="1" w:styleId="WWCharLFO99LVL3">
    <w:name w:val="WW_CharLFO99LVL3"/>
    <w:qFormat/>
    <w:rPr>
      <w:rFonts w:ascii="Times New Roman" w:hAnsi="Times New Roman" w:cs="Wingdings"/>
    </w:rPr>
  </w:style>
  <w:style w:type="character" w:customStyle="1" w:styleId="WWCharLFO99LVL4">
    <w:name w:val="WW_CharLFO99LVL4"/>
    <w:qFormat/>
    <w:rPr>
      <w:rFonts w:ascii="Times New Roman" w:hAnsi="Times New Roman" w:cs="Symbol"/>
    </w:rPr>
  </w:style>
  <w:style w:type="character" w:customStyle="1" w:styleId="WWCharLFO99LVL5">
    <w:name w:val="WW_CharLFO99LVL5"/>
    <w:qFormat/>
    <w:rPr>
      <w:rFonts w:ascii="Times New Roman" w:hAnsi="Times New Roman" w:cs="Courier New"/>
    </w:rPr>
  </w:style>
  <w:style w:type="character" w:customStyle="1" w:styleId="WWCharLFO99LVL6">
    <w:name w:val="WW_CharLFO99LVL6"/>
    <w:qFormat/>
    <w:rPr>
      <w:rFonts w:ascii="Times New Roman" w:hAnsi="Times New Roman" w:cs="Wingdings"/>
    </w:rPr>
  </w:style>
  <w:style w:type="character" w:customStyle="1" w:styleId="WWCharLFO99LVL7">
    <w:name w:val="WW_CharLFO99LVL7"/>
    <w:qFormat/>
    <w:rPr>
      <w:rFonts w:ascii="Times New Roman" w:hAnsi="Times New Roman" w:cs="Symbol"/>
    </w:rPr>
  </w:style>
  <w:style w:type="character" w:customStyle="1" w:styleId="WWCharLFO99LVL8">
    <w:name w:val="WW_CharLFO99LVL8"/>
    <w:qFormat/>
    <w:rPr>
      <w:rFonts w:ascii="Times New Roman" w:hAnsi="Times New Roman" w:cs="Courier New"/>
    </w:rPr>
  </w:style>
  <w:style w:type="character" w:customStyle="1" w:styleId="WWCharLFO99LVL9">
    <w:name w:val="WW_CharLFO99LVL9"/>
    <w:qFormat/>
    <w:rPr>
      <w:rFonts w:ascii="Times New Roman" w:hAnsi="Times New Roman" w:cs="Wingdings"/>
    </w:rPr>
  </w:style>
  <w:style w:type="character" w:customStyle="1" w:styleId="WWCharLFO100LVL1">
    <w:name w:val="WW_CharLFO100LVL1"/>
    <w:qFormat/>
    <w:rPr>
      <w:b/>
      <w:bCs/>
    </w:rPr>
  </w:style>
  <w:style w:type="character" w:customStyle="1" w:styleId="WWCharLFO100LVL2">
    <w:name w:val="WW_CharLFO100LVL2"/>
    <w:qFormat/>
    <w:rPr>
      <w:rFonts w:ascii="Times New Roman" w:hAnsi="Times New Roman" w:cs="Calibri"/>
    </w:rPr>
  </w:style>
  <w:style w:type="character" w:customStyle="1" w:styleId="WWCharLFO101LVL1">
    <w:name w:val="WW_CharLFO101LVL1"/>
    <w:qFormat/>
    <w:rPr>
      <w:rFonts w:ascii="Times New Roman" w:hAnsi="Times New Roman" w:cs="Wingdings"/>
      <w:b w:val="0"/>
      <w:i w:val="0"/>
      <w:sz w:val="28"/>
    </w:rPr>
  </w:style>
  <w:style w:type="character" w:customStyle="1" w:styleId="WWCharLFO101LVL2">
    <w:name w:val="WW_CharLFO101LVL2"/>
    <w:qFormat/>
    <w:rPr>
      <w:rFonts w:ascii="Times New Roman" w:hAnsi="Times New Roman" w:cs="Courier New"/>
    </w:rPr>
  </w:style>
  <w:style w:type="character" w:customStyle="1" w:styleId="WWCharLFO101LVL3">
    <w:name w:val="WW_CharLFO101LVL3"/>
    <w:qFormat/>
    <w:rPr>
      <w:rFonts w:ascii="Times New Roman" w:hAnsi="Times New Roman" w:cs="Wingdings"/>
    </w:rPr>
  </w:style>
  <w:style w:type="character" w:customStyle="1" w:styleId="WWCharLFO101LVL4">
    <w:name w:val="WW_CharLFO101LVL4"/>
    <w:qFormat/>
    <w:rPr>
      <w:rFonts w:ascii="Times New Roman" w:hAnsi="Times New Roman" w:cs="Symbol"/>
    </w:rPr>
  </w:style>
  <w:style w:type="character" w:customStyle="1" w:styleId="WWCharLFO101LVL5">
    <w:name w:val="WW_CharLFO101LVL5"/>
    <w:qFormat/>
    <w:rPr>
      <w:rFonts w:ascii="Times New Roman" w:hAnsi="Times New Roman" w:cs="Courier New"/>
    </w:rPr>
  </w:style>
  <w:style w:type="character" w:customStyle="1" w:styleId="WWCharLFO101LVL6">
    <w:name w:val="WW_CharLFO101LVL6"/>
    <w:qFormat/>
    <w:rPr>
      <w:rFonts w:ascii="Times New Roman" w:hAnsi="Times New Roman" w:cs="Wingdings"/>
    </w:rPr>
  </w:style>
  <w:style w:type="character" w:customStyle="1" w:styleId="WWCharLFO101LVL7">
    <w:name w:val="WW_CharLFO101LVL7"/>
    <w:qFormat/>
    <w:rPr>
      <w:rFonts w:ascii="Times New Roman" w:hAnsi="Times New Roman" w:cs="Symbol"/>
    </w:rPr>
  </w:style>
  <w:style w:type="character" w:customStyle="1" w:styleId="WWCharLFO101LVL8">
    <w:name w:val="WW_CharLFO101LVL8"/>
    <w:qFormat/>
    <w:rPr>
      <w:rFonts w:ascii="Times New Roman" w:hAnsi="Times New Roman" w:cs="Courier New"/>
    </w:rPr>
  </w:style>
  <w:style w:type="character" w:customStyle="1" w:styleId="WWCharLFO101LVL9">
    <w:name w:val="WW_CharLFO101LVL9"/>
    <w:qFormat/>
    <w:rPr>
      <w:rFonts w:ascii="Times New Roman" w:hAnsi="Times New Roman" w:cs="Wingdings"/>
    </w:rPr>
  </w:style>
  <w:style w:type="character" w:customStyle="1" w:styleId="WWCharLFO102LVL1">
    <w:name w:val="WW_CharLFO102LVL1"/>
    <w:qFormat/>
    <w:rPr>
      <w:rFonts w:ascii="Times New Roman" w:hAnsi="Times New Roman" w:cs="Calibri Light"/>
    </w:rPr>
  </w:style>
  <w:style w:type="character" w:customStyle="1" w:styleId="WWCharLFO102LVL2">
    <w:name w:val="WW_CharLFO102LVL2"/>
    <w:qFormat/>
    <w:rPr>
      <w:rFonts w:ascii="Times New Roman" w:hAnsi="Times New Roman" w:cs="Courier New"/>
    </w:rPr>
  </w:style>
  <w:style w:type="character" w:customStyle="1" w:styleId="WWCharLFO102LVL3">
    <w:name w:val="WW_CharLFO102LVL3"/>
    <w:qFormat/>
    <w:rPr>
      <w:rFonts w:ascii="Times New Roman" w:hAnsi="Times New Roman" w:cs="Wingdings"/>
    </w:rPr>
  </w:style>
  <w:style w:type="character" w:customStyle="1" w:styleId="WWCharLFO102LVL4">
    <w:name w:val="WW_CharLFO102LVL4"/>
    <w:qFormat/>
    <w:rPr>
      <w:rFonts w:ascii="Times New Roman" w:hAnsi="Times New Roman" w:cs="Symbol"/>
    </w:rPr>
  </w:style>
  <w:style w:type="character" w:customStyle="1" w:styleId="WWCharLFO102LVL5">
    <w:name w:val="WW_CharLFO102LVL5"/>
    <w:qFormat/>
    <w:rPr>
      <w:rFonts w:ascii="Times New Roman" w:hAnsi="Times New Roman" w:cs="Courier New"/>
    </w:rPr>
  </w:style>
  <w:style w:type="character" w:customStyle="1" w:styleId="WWCharLFO102LVL6">
    <w:name w:val="WW_CharLFO102LVL6"/>
    <w:qFormat/>
    <w:rPr>
      <w:rFonts w:ascii="Times New Roman" w:hAnsi="Times New Roman" w:cs="Wingdings"/>
    </w:rPr>
  </w:style>
  <w:style w:type="character" w:customStyle="1" w:styleId="WWCharLFO102LVL7">
    <w:name w:val="WW_CharLFO102LVL7"/>
    <w:qFormat/>
    <w:rPr>
      <w:rFonts w:ascii="Times New Roman" w:hAnsi="Times New Roman" w:cs="Symbol"/>
    </w:rPr>
  </w:style>
  <w:style w:type="character" w:customStyle="1" w:styleId="WWCharLFO102LVL8">
    <w:name w:val="WW_CharLFO102LVL8"/>
    <w:qFormat/>
    <w:rPr>
      <w:rFonts w:ascii="Times New Roman" w:hAnsi="Times New Roman" w:cs="Courier New"/>
    </w:rPr>
  </w:style>
  <w:style w:type="character" w:customStyle="1" w:styleId="WWCharLFO102LVL9">
    <w:name w:val="WW_CharLFO102LVL9"/>
    <w:qFormat/>
    <w:rPr>
      <w:rFonts w:ascii="Times New Roman" w:hAnsi="Times New Roman" w:cs="Wingdings"/>
    </w:rPr>
  </w:style>
  <w:style w:type="character" w:customStyle="1" w:styleId="WWCharLFO103LVL1">
    <w:name w:val="WW_CharLFO103LVL1"/>
    <w:qFormat/>
    <w:rPr>
      <w:rFonts w:ascii="Times New Roman" w:hAnsi="Times New Roman" w:cs="Calibri Light"/>
    </w:rPr>
  </w:style>
  <w:style w:type="character" w:customStyle="1" w:styleId="WWCharLFO103LVL2">
    <w:name w:val="WW_CharLFO103LVL2"/>
    <w:qFormat/>
    <w:rPr>
      <w:rFonts w:ascii="Times New Roman" w:hAnsi="Times New Roman" w:cs="Courier New"/>
    </w:rPr>
  </w:style>
  <w:style w:type="character" w:customStyle="1" w:styleId="WWCharLFO103LVL3">
    <w:name w:val="WW_CharLFO103LVL3"/>
    <w:qFormat/>
    <w:rPr>
      <w:rFonts w:ascii="Times New Roman" w:hAnsi="Times New Roman" w:cs="Wingdings"/>
    </w:rPr>
  </w:style>
  <w:style w:type="character" w:customStyle="1" w:styleId="WWCharLFO103LVL4">
    <w:name w:val="WW_CharLFO103LVL4"/>
    <w:qFormat/>
    <w:rPr>
      <w:rFonts w:ascii="Times New Roman" w:hAnsi="Times New Roman" w:cs="Symbol"/>
    </w:rPr>
  </w:style>
  <w:style w:type="character" w:customStyle="1" w:styleId="WWCharLFO103LVL5">
    <w:name w:val="WW_CharLFO103LVL5"/>
    <w:qFormat/>
    <w:rPr>
      <w:rFonts w:ascii="Times New Roman" w:hAnsi="Times New Roman" w:cs="Courier New"/>
    </w:rPr>
  </w:style>
  <w:style w:type="character" w:customStyle="1" w:styleId="WWCharLFO103LVL6">
    <w:name w:val="WW_CharLFO103LVL6"/>
    <w:qFormat/>
    <w:rPr>
      <w:rFonts w:ascii="Times New Roman" w:hAnsi="Times New Roman" w:cs="Wingdings"/>
    </w:rPr>
  </w:style>
  <w:style w:type="character" w:customStyle="1" w:styleId="WWCharLFO103LVL7">
    <w:name w:val="WW_CharLFO103LVL7"/>
    <w:qFormat/>
    <w:rPr>
      <w:rFonts w:ascii="Times New Roman" w:hAnsi="Times New Roman" w:cs="Symbol"/>
    </w:rPr>
  </w:style>
  <w:style w:type="character" w:customStyle="1" w:styleId="WWCharLFO103LVL8">
    <w:name w:val="WW_CharLFO103LVL8"/>
    <w:qFormat/>
    <w:rPr>
      <w:rFonts w:ascii="Times New Roman" w:hAnsi="Times New Roman" w:cs="Courier New"/>
    </w:rPr>
  </w:style>
  <w:style w:type="character" w:customStyle="1" w:styleId="WWCharLFO103LVL9">
    <w:name w:val="WW_CharLFO103LVL9"/>
    <w:qFormat/>
    <w:rPr>
      <w:rFonts w:ascii="Times New Roman" w:hAnsi="Times New Roman" w:cs="Wingdings"/>
    </w:rPr>
  </w:style>
  <w:style w:type="character" w:customStyle="1" w:styleId="WWCharLFO104LVL1">
    <w:name w:val="WW_CharLFO104LVL1"/>
    <w:qFormat/>
    <w:rPr>
      <w:b/>
      <w:bCs/>
      <w:color w:val="156082"/>
    </w:rPr>
  </w:style>
  <w:style w:type="character" w:customStyle="1" w:styleId="WWCharLFO105LVL1">
    <w:name w:val="WW_CharLFO105LVL1"/>
    <w:qFormat/>
    <w:rPr>
      <w:b/>
      <w:bCs/>
      <w:color w:val="156082"/>
    </w:rPr>
  </w:style>
  <w:style w:type="character" w:customStyle="1" w:styleId="WWCharLFO106LVL1">
    <w:name w:val="WW_CharLFO106LVL1"/>
    <w:qFormat/>
    <w:rPr>
      <w:b w:val="0"/>
      <w:i w:val="0"/>
      <w:sz w:val="21"/>
    </w:rPr>
  </w:style>
  <w:style w:type="character" w:customStyle="1" w:styleId="WWCharLFO106LVL2">
    <w:name w:val="WW_CharLFO106LVL2"/>
    <w:qFormat/>
    <w:rPr>
      <w:rFonts w:ascii="Times New Roman" w:hAnsi="Times New Roman" w:cs="Courier New"/>
    </w:rPr>
  </w:style>
  <w:style w:type="character" w:customStyle="1" w:styleId="WWCharLFO106LVL3">
    <w:name w:val="WW_CharLFO106LVL3"/>
    <w:qFormat/>
    <w:rPr>
      <w:rFonts w:ascii="Times New Roman" w:hAnsi="Times New Roman" w:cs="Wingdings"/>
    </w:rPr>
  </w:style>
  <w:style w:type="character" w:customStyle="1" w:styleId="WWCharLFO106LVL4">
    <w:name w:val="WW_CharLFO106LVL4"/>
    <w:qFormat/>
    <w:rPr>
      <w:rFonts w:ascii="Times New Roman" w:hAnsi="Times New Roman" w:cs="Symbol"/>
    </w:rPr>
  </w:style>
  <w:style w:type="character" w:customStyle="1" w:styleId="WWCharLFO106LVL5">
    <w:name w:val="WW_CharLFO106LVL5"/>
    <w:qFormat/>
    <w:rPr>
      <w:rFonts w:ascii="Times New Roman" w:hAnsi="Times New Roman" w:cs="Courier New"/>
    </w:rPr>
  </w:style>
  <w:style w:type="character" w:customStyle="1" w:styleId="WWCharLFO106LVL6">
    <w:name w:val="WW_CharLFO106LVL6"/>
    <w:qFormat/>
    <w:rPr>
      <w:rFonts w:ascii="Times New Roman" w:hAnsi="Times New Roman" w:cs="Wingdings"/>
    </w:rPr>
  </w:style>
  <w:style w:type="character" w:customStyle="1" w:styleId="WWCharLFO106LVL7">
    <w:name w:val="WW_CharLFO106LVL7"/>
    <w:qFormat/>
    <w:rPr>
      <w:rFonts w:ascii="Times New Roman" w:hAnsi="Times New Roman" w:cs="Symbol"/>
    </w:rPr>
  </w:style>
  <w:style w:type="character" w:customStyle="1" w:styleId="WWCharLFO106LVL8">
    <w:name w:val="WW_CharLFO106LVL8"/>
    <w:qFormat/>
    <w:rPr>
      <w:rFonts w:ascii="Times New Roman" w:hAnsi="Times New Roman" w:cs="Courier New"/>
    </w:rPr>
  </w:style>
  <w:style w:type="character" w:customStyle="1" w:styleId="WWCharLFO106LVL9">
    <w:name w:val="WW_CharLFO106LVL9"/>
    <w:qFormat/>
    <w:rPr>
      <w:rFonts w:ascii="Times New Roman" w:hAnsi="Times New Roman" w:cs="Wingdings"/>
    </w:rPr>
  </w:style>
  <w:style w:type="character" w:customStyle="1" w:styleId="WWCharLFO107LVL1">
    <w:name w:val="WW_CharLFO107LVL1"/>
    <w:qFormat/>
    <w:rPr>
      <w:rFonts w:ascii="Calibri Light" w:hAnsi="Calibri Light" w:cs="Times New Roman"/>
      <w:b w:val="0"/>
      <w:bCs/>
      <w:i w:val="0"/>
      <w:sz w:val="24"/>
    </w:rPr>
  </w:style>
  <w:style w:type="character" w:customStyle="1" w:styleId="WWCharLFO107LVL2">
    <w:name w:val="WW_CharLFO107LVL2"/>
    <w:qFormat/>
    <w:rPr>
      <w:rFonts w:ascii="Times New Roman" w:hAnsi="Times New Roman" w:cs="Courier New"/>
    </w:rPr>
  </w:style>
  <w:style w:type="character" w:customStyle="1" w:styleId="WWCharLFO107LVL3">
    <w:name w:val="WW_CharLFO107LVL3"/>
    <w:qFormat/>
    <w:rPr>
      <w:rFonts w:ascii="Times New Roman" w:hAnsi="Times New Roman" w:cs="Wingdings"/>
    </w:rPr>
  </w:style>
  <w:style w:type="character" w:customStyle="1" w:styleId="WWCharLFO107LVL4">
    <w:name w:val="WW_CharLFO107LVL4"/>
    <w:qFormat/>
    <w:rPr>
      <w:rFonts w:ascii="Times New Roman" w:hAnsi="Times New Roman" w:cs="Symbol"/>
    </w:rPr>
  </w:style>
  <w:style w:type="character" w:customStyle="1" w:styleId="WWCharLFO107LVL5">
    <w:name w:val="WW_CharLFO107LVL5"/>
    <w:qFormat/>
    <w:rPr>
      <w:rFonts w:ascii="Times New Roman" w:hAnsi="Times New Roman" w:cs="Courier New"/>
    </w:rPr>
  </w:style>
  <w:style w:type="character" w:customStyle="1" w:styleId="WWCharLFO107LVL6">
    <w:name w:val="WW_CharLFO107LVL6"/>
    <w:qFormat/>
    <w:rPr>
      <w:rFonts w:ascii="Times New Roman" w:hAnsi="Times New Roman" w:cs="Wingdings"/>
    </w:rPr>
  </w:style>
  <w:style w:type="character" w:customStyle="1" w:styleId="WWCharLFO107LVL7">
    <w:name w:val="WW_CharLFO107LVL7"/>
    <w:qFormat/>
    <w:rPr>
      <w:rFonts w:ascii="Times New Roman" w:hAnsi="Times New Roman" w:cs="Symbol"/>
    </w:rPr>
  </w:style>
  <w:style w:type="character" w:customStyle="1" w:styleId="WWCharLFO107LVL8">
    <w:name w:val="WW_CharLFO107LVL8"/>
    <w:qFormat/>
    <w:rPr>
      <w:rFonts w:ascii="Times New Roman" w:hAnsi="Times New Roman" w:cs="Courier New"/>
    </w:rPr>
  </w:style>
  <w:style w:type="character" w:customStyle="1" w:styleId="WWCharLFO107LVL9">
    <w:name w:val="WW_CharLFO107LVL9"/>
    <w:qFormat/>
    <w:rPr>
      <w:rFonts w:ascii="Times New Roman" w:hAnsi="Times New Roman" w:cs="Wingdings"/>
    </w:rPr>
  </w:style>
  <w:style w:type="character" w:customStyle="1" w:styleId="WWCharLFO108LVL1">
    <w:name w:val="WW_CharLFO108LVL1"/>
    <w:qFormat/>
    <w:rPr>
      <w:rFonts w:ascii="Times New Roman" w:hAnsi="Times New Roman" w:cs="Courier New"/>
    </w:rPr>
  </w:style>
  <w:style w:type="character" w:customStyle="1" w:styleId="WWCharLFO108LVL2">
    <w:name w:val="WW_CharLFO108LVL2"/>
    <w:qFormat/>
    <w:rPr>
      <w:rFonts w:ascii="Times New Roman" w:hAnsi="Times New Roman" w:cs="Courier New"/>
    </w:rPr>
  </w:style>
  <w:style w:type="character" w:customStyle="1" w:styleId="WWCharLFO108LVL3">
    <w:name w:val="WW_CharLFO108LVL3"/>
    <w:qFormat/>
    <w:rPr>
      <w:rFonts w:ascii="Times New Roman" w:hAnsi="Times New Roman" w:cs="Wingdings"/>
    </w:rPr>
  </w:style>
  <w:style w:type="character" w:customStyle="1" w:styleId="WWCharLFO108LVL4">
    <w:name w:val="WW_CharLFO108LVL4"/>
    <w:qFormat/>
    <w:rPr>
      <w:rFonts w:ascii="Times New Roman" w:hAnsi="Times New Roman" w:cs="Symbol"/>
    </w:rPr>
  </w:style>
  <w:style w:type="character" w:customStyle="1" w:styleId="WWCharLFO108LVL5">
    <w:name w:val="WW_CharLFO108LVL5"/>
    <w:qFormat/>
    <w:rPr>
      <w:rFonts w:ascii="Times New Roman" w:hAnsi="Times New Roman" w:cs="Courier New"/>
    </w:rPr>
  </w:style>
  <w:style w:type="character" w:customStyle="1" w:styleId="WWCharLFO108LVL6">
    <w:name w:val="WW_CharLFO108LVL6"/>
    <w:qFormat/>
    <w:rPr>
      <w:rFonts w:ascii="Times New Roman" w:hAnsi="Times New Roman" w:cs="Wingdings"/>
    </w:rPr>
  </w:style>
  <w:style w:type="character" w:customStyle="1" w:styleId="WWCharLFO108LVL7">
    <w:name w:val="WW_CharLFO108LVL7"/>
    <w:qFormat/>
    <w:rPr>
      <w:rFonts w:ascii="Times New Roman" w:hAnsi="Times New Roman" w:cs="Symbol"/>
    </w:rPr>
  </w:style>
  <w:style w:type="character" w:customStyle="1" w:styleId="WWCharLFO108LVL8">
    <w:name w:val="WW_CharLFO108LVL8"/>
    <w:qFormat/>
    <w:rPr>
      <w:rFonts w:ascii="Times New Roman" w:hAnsi="Times New Roman" w:cs="Courier New"/>
    </w:rPr>
  </w:style>
  <w:style w:type="character" w:customStyle="1" w:styleId="WWCharLFO108LVL9">
    <w:name w:val="WW_CharLFO108LVL9"/>
    <w:qFormat/>
    <w:rPr>
      <w:rFonts w:ascii="Times New Roman" w:hAnsi="Times New Roman" w:cs="Wingdings"/>
    </w:rPr>
  </w:style>
  <w:style w:type="character" w:customStyle="1" w:styleId="WWCharLFO109LVL1">
    <w:name w:val="WW_CharLFO109LVL1"/>
    <w:qFormat/>
    <w:rPr>
      <w:b/>
      <w:bCs/>
      <w:i w:val="0"/>
    </w:rPr>
  </w:style>
  <w:style w:type="character" w:customStyle="1" w:styleId="WWCharLFO109LVL3">
    <w:name w:val="WW_CharLFO109LVL3"/>
    <w:qFormat/>
    <w:rPr>
      <w:b/>
      <w:bCs/>
    </w:rPr>
  </w:style>
  <w:style w:type="character" w:customStyle="1" w:styleId="WWCharLFO110LVL1">
    <w:name w:val="WW_CharLFO110LVL1"/>
    <w:qFormat/>
    <w:rPr>
      <w:rFonts w:ascii="Times New Roman" w:hAnsi="Times New Roman" w:cs="Calibri Light"/>
    </w:rPr>
  </w:style>
  <w:style w:type="character" w:customStyle="1" w:styleId="WWCharLFO110LVL2">
    <w:name w:val="WW_CharLFO110LVL2"/>
    <w:qFormat/>
    <w:rPr>
      <w:rFonts w:ascii="Times New Roman" w:hAnsi="Times New Roman" w:cs="Courier New"/>
    </w:rPr>
  </w:style>
  <w:style w:type="character" w:customStyle="1" w:styleId="WWCharLFO110LVL3">
    <w:name w:val="WW_CharLFO110LVL3"/>
    <w:qFormat/>
    <w:rPr>
      <w:rFonts w:ascii="Times New Roman" w:hAnsi="Times New Roman" w:cs="Wingdings"/>
    </w:rPr>
  </w:style>
  <w:style w:type="character" w:customStyle="1" w:styleId="WWCharLFO110LVL4">
    <w:name w:val="WW_CharLFO110LVL4"/>
    <w:qFormat/>
    <w:rPr>
      <w:rFonts w:ascii="Times New Roman" w:hAnsi="Times New Roman" w:cs="Symbol"/>
    </w:rPr>
  </w:style>
  <w:style w:type="character" w:customStyle="1" w:styleId="WWCharLFO110LVL5">
    <w:name w:val="WW_CharLFO110LVL5"/>
    <w:qFormat/>
    <w:rPr>
      <w:rFonts w:ascii="Times New Roman" w:hAnsi="Times New Roman" w:cs="Courier New"/>
    </w:rPr>
  </w:style>
  <w:style w:type="character" w:customStyle="1" w:styleId="WWCharLFO110LVL6">
    <w:name w:val="WW_CharLFO110LVL6"/>
    <w:qFormat/>
    <w:rPr>
      <w:rFonts w:ascii="Times New Roman" w:hAnsi="Times New Roman" w:cs="Wingdings"/>
    </w:rPr>
  </w:style>
  <w:style w:type="character" w:customStyle="1" w:styleId="WWCharLFO110LVL7">
    <w:name w:val="WW_CharLFO110LVL7"/>
    <w:qFormat/>
    <w:rPr>
      <w:rFonts w:ascii="Times New Roman" w:hAnsi="Times New Roman" w:cs="Symbol"/>
    </w:rPr>
  </w:style>
  <w:style w:type="character" w:customStyle="1" w:styleId="WWCharLFO110LVL8">
    <w:name w:val="WW_CharLFO110LVL8"/>
    <w:qFormat/>
    <w:rPr>
      <w:rFonts w:ascii="Times New Roman" w:hAnsi="Times New Roman" w:cs="Courier New"/>
    </w:rPr>
  </w:style>
  <w:style w:type="character" w:customStyle="1" w:styleId="WWCharLFO110LVL9">
    <w:name w:val="WW_CharLFO110LVL9"/>
    <w:qFormat/>
    <w:rPr>
      <w:rFonts w:ascii="Times New Roman" w:hAnsi="Times New Roman" w:cs="Wingdings"/>
    </w:rPr>
  </w:style>
  <w:style w:type="character" w:customStyle="1" w:styleId="WWCharLFO111LVL1">
    <w:name w:val="WW_CharLFO111LVL1"/>
    <w:qFormat/>
    <w:rPr>
      <w:b/>
      <w:bCs/>
      <w:i w:val="0"/>
      <w:iCs w:val="0"/>
      <w:sz w:val="32"/>
    </w:rPr>
  </w:style>
  <w:style w:type="character" w:customStyle="1" w:styleId="WWCharLFO112LVL1">
    <w:name w:val="WW_CharLFO112LVL1"/>
    <w:qFormat/>
    <w:rPr>
      <w:b/>
      <w:bCs/>
      <w:i w:val="0"/>
      <w:iCs w:val="0"/>
      <w:sz w:val="32"/>
    </w:rPr>
  </w:style>
  <w:style w:type="character" w:customStyle="1" w:styleId="WWCharLFO113LVL1">
    <w:name w:val="WW_CharLFO113LVL1"/>
    <w:qFormat/>
    <w:rPr>
      <w:b/>
      <w:bCs/>
      <w:i w:val="0"/>
      <w:iCs w:val="0"/>
      <w:sz w:val="32"/>
    </w:rPr>
  </w:style>
  <w:style w:type="character" w:customStyle="1" w:styleId="WWCharLFO114LVL1">
    <w:name w:val="WW_CharLFO114LVL1"/>
    <w:qFormat/>
    <w:rPr>
      <w:b/>
      <w:bCs/>
      <w:i w:val="0"/>
      <w:iCs w:val="0"/>
      <w:sz w:val="32"/>
    </w:rPr>
  </w:style>
  <w:style w:type="character" w:customStyle="1" w:styleId="WWCharLFO115LVL1">
    <w:name w:val="WW_CharLFO115LVL1"/>
    <w:qFormat/>
    <w:rPr>
      <w:b/>
      <w:bCs/>
      <w:i w:val="0"/>
      <w:iCs w:val="0"/>
      <w:sz w:val="32"/>
    </w:rPr>
  </w:style>
  <w:style w:type="character" w:customStyle="1" w:styleId="WWCharLFO116LVL1">
    <w:name w:val="WW_CharLFO116LVL1"/>
    <w:qFormat/>
    <w:rPr>
      <w:b/>
      <w:bCs/>
      <w:i w:val="0"/>
      <w:iCs w:val="0"/>
      <w:sz w:val="32"/>
    </w:rPr>
  </w:style>
  <w:style w:type="character" w:customStyle="1" w:styleId="WWCharLFO117LVL1">
    <w:name w:val="WW_CharLFO117LVL1"/>
    <w:qFormat/>
    <w:rPr>
      <w:b/>
      <w:bCs/>
      <w:i w:val="0"/>
      <w:iCs w:val="0"/>
      <w:sz w:val="32"/>
    </w:rPr>
  </w:style>
  <w:style w:type="character" w:customStyle="1" w:styleId="WWCharLFO118LVL1">
    <w:name w:val="WW_CharLFO118LVL1"/>
    <w:qFormat/>
    <w:rPr>
      <w:b/>
      <w:bCs/>
      <w:i w:val="0"/>
      <w:iCs w:val="0"/>
      <w:sz w:val="32"/>
    </w:rPr>
  </w:style>
  <w:style w:type="character" w:customStyle="1" w:styleId="WWCharLFO119LVL1">
    <w:name w:val="WW_CharLFO119LVL1"/>
    <w:qFormat/>
    <w:rPr>
      <w:b/>
      <w:bCs/>
      <w:i w:val="0"/>
      <w:iCs w:val="0"/>
      <w:sz w:val="32"/>
    </w:rPr>
  </w:style>
  <w:style w:type="character" w:customStyle="1" w:styleId="WWCharLFO120LVL1">
    <w:name w:val="WW_CharLFO120LVL1"/>
    <w:qFormat/>
    <w:rPr>
      <w:b/>
      <w:bCs/>
      <w:i w:val="0"/>
      <w:iCs w:val="0"/>
      <w:sz w:val="32"/>
    </w:rPr>
  </w:style>
  <w:style w:type="character" w:customStyle="1" w:styleId="WWCharLFO121LVL1">
    <w:name w:val="WW_CharLFO121LVL1"/>
    <w:qFormat/>
    <w:rPr>
      <w:b/>
      <w:bCs/>
      <w:i w:val="0"/>
      <w:iCs w:val="0"/>
      <w:sz w:val="32"/>
    </w:rPr>
  </w:style>
  <w:style w:type="character" w:customStyle="1" w:styleId="WWCharLFO122LVL1">
    <w:name w:val="WW_CharLFO122LVL1"/>
    <w:qFormat/>
    <w:rPr>
      <w:b/>
      <w:bCs/>
      <w:i w:val="0"/>
      <w:iCs w:val="0"/>
      <w:sz w:val="32"/>
    </w:rPr>
  </w:style>
  <w:style w:type="character" w:customStyle="1" w:styleId="WWCharLFO123LVL1">
    <w:name w:val="WW_CharLFO123LVL1"/>
    <w:qFormat/>
    <w:rPr>
      <w:b/>
      <w:bCs/>
      <w:i w:val="0"/>
      <w:iCs w:val="0"/>
      <w:sz w:val="32"/>
    </w:rPr>
  </w:style>
  <w:style w:type="character" w:customStyle="1" w:styleId="WWCharLFO124LVL1">
    <w:name w:val="WW_CharLFO124LVL1"/>
    <w:qFormat/>
    <w:rPr>
      <w:b/>
      <w:bCs/>
      <w:i w:val="0"/>
      <w:iCs w:val="0"/>
      <w:sz w:val="32"/>
    </w:rPr>
  </w:style>
  <w:style w:type="character" w:customStyle="1" w:styleId="WWCharLFO125LVL1">
    <w:name w:val="WW_CharLFO125LVL1"/>
    <w:qFormat/>
    <w:rPr>
      <w:b/>
      <w:bCs/>
      <w:i w:val="0"/>
      <w:iCs w:val="0"/>
      <w:sz w:val="32"/>
    </w:rPr>
  </w:style>
  <w:style w:type="character" w:customStyle="1" w:styleId="WWCharLFO126LVL1">
    <w:name w:val="WW_CharLFO126LVL1"/>
    <w:qFormat/>
    <w:rPr>
      <w:b/>
      <w:bCs/>
      <w:i w:val="0"/>
      <w:iCs w:val="0"/>
      <w:sz w:val="32"/>
    </w:rPr>
  </w:style>
  <w:style w:type="character" w:customStyle="1" w:styleId="WWCharLFO127LVL1">
    <w:name w:val="WW_CharLFO127LVL1"/>
    <w:qFormat/>
    <w:rPr>
      <w:b/>
      <w:bCs/>
      <w:i w:val="0"/>
      <w:iCs w:val="0"/>
      <w:sz w:val="32"/>
    </w:rPr>
  </w:style>
  <w:style w:type="character" w:customStyle="1" w:styleId="WWCharLFO128LVL1">
    <w:name w:val="WW_CharLFO128LVL1"/>
    <w:qFormat/>
    <w:rPr>
      <w:b/>
      <w:bCs/>
      <w:i w:val="0"/>
      <w:iCs w:val="0"/>
      <w:sz w:val="32"/>
    </w:rPr>
  </w:style>
  <w:style w:type="character" w:customStyle="1" w:styleId="WWCharLFO129LVL1">
    <w:name w:val="WW_CharLFO129LVL1"/>
    <w:qFormat/>
    <w:rPr>
      <w:b/>
      <w:bCs/>
      <w:i w:val="0"/>
      <w:iCs w:val="0"/>
      <w:sz w:val="32"/>
    </w:rPr>
  </w:style>
  <w:style w:type="character" w:customStyle="1" w:styleId="WWCharLFO130LVL1">
    <w:name w:val="WW_CharLFO130LVL1"/>
    <w:qFormat/>
    <w:rPr>
      <w:b/>
      <w:bCs/>
      <w:i w:val="0"/>
      <w:iCs w:val="0"/>
      <w:sz w:val="32"/>
    </w:rPr>
  </w:style>
  <w:style w:type="character" w:customStyle="1" w:styleId="WWCharLFO131LVL1">
    <w:name w:val="WW_CharLFO131LVL1"/>
    <w:qFormat/>
    <w:rPr>
      <w:b/>
      <w:bCs/>
      <w:i w:val="0"/>
      <w:iCs w:val="0"/>
      <w:sz w:val="32"/>
    </w:rPr>
  </w:style>
  <w:style w:type="character" w:customStyle="1" w:styleId="WWCharLFO132LVL1">
    <w:name w:val="WW_CharLFO132LVL1"/>
    <w:qFormat/>
    <w:rPr>
      <w:b/>
      <w:bCs/>
      <w:i w:val="0"/>
      <w:iCs w:val="0"/>
      <w:sz w:val="32"/>
    </w:rPr>
  </w:style>
  <w:style w:type="character" w:customStyle="1" w:styleId="WWCharLFO133LVL1">
    <w:name w:val="WW_CharLFO133LVL1"/>
    <w:qFormat/>
    <w:rPr>
      <w:b/>
      <w:bCs/>
      <w:i w:val="0"/>
      <w:iCs w:val="0"/>
      <w:sz w:val="32"/>
    </w:rPr>
  </w:style>
  <w:style w:type="character" w:customStyle="1" w:styleId="WWCharLFO134LVL1">
    <w:name w:val="WW_CharLFO134LVL1"/>
    <w:qFormat/>
    <w:rPr>
      <w:b/>
      <w:bCs/>
      <w:i w:val="0"/>
      <w:iCs w:val="0"/>
      <w:sz w:val="32"/>
    </w:rPr>
  </w:style>
  <w:style w:type="character" w:customStyle="1" w:styleId="WWCharLFO135LVL1">
    <w:name w:val="WW_CharLFO135LVL1"/>
    <w:qFormat/>
    <w:rPr>
      <w:b/>
      <w:bCs/>
      <w:i w:val="0"/>
      <w:iCs w:val="0"/>
      <w:sz w:val="32"/>
    </w:rPr>
  </w:style>
  <w:style w:type="character" w:customStyle="1" w:styleId="WWCharLFO136LVL1">
    <w:name w:val="WW_CharLFO136LVL1"/>
    <w:qFormat/>
    <w:rPr>
      <w:b/>
      <w:bCs/>
      <w:i w:val="0"/>
      <w:iCs w:val="0"/>
      <w:sz w:val="32"/>
    </w:rPr>
  </w:style>
  <w:style w:type="character" w:customStyle="1" w:styleId="WWCharLFO137LVL1">
    <w:name w:val="WW_CharLFO137LVL1"/>
    <w:qFormat/>
    <w:rPr>
      <w:b/>
      <w:bCs/>
      <w:i w:val="0"/>
      <w:iCs w:val="0"/>
      <w:sz w:val="32"/>
    </w:rPr>
  </w:style>
  <w:style w:type="character" w:customStyle="1" w:styleId="WWCharLFO138LVL1">
    <w:name w:val="WW_CharLFO138LVL1"/>
    <w:qFormat/>
    <w:rPr>
      <w:b/>
      <w:bCs/>
      <w:i w:val="0"/>
      <w:iCs w:val="0"/>
      <w:sz w:val="32"/>
    </w:rPr>
  </w:style>
  <w:style w:type="character" w:customStyle="1" w:styleId="WWCharLFO139LVL1">
    <w:name w:val="WW_CharLFO139LVL1"/>
    <w:qFormat/>
    <w:rPr>
      <w:b/>
      <w:bCs/>
      <w:i w:val="0"/>
      <w:iCs w:val="0"/>
      <w:sz w:val="32"/>
    </w:rPr>
  </w:style>
  <w:style w:type="character" w:customStyle="1" w:styleId="WWCharLFO140LVL1">
    <w:name w:val="WW_CharLFO140LVL1"/>
    <w:qFormat/>
    <w:rPr>
      <w:b/>
      <w:bCs/>
      <w:i w:val="0"/>
      <w:iCs w:val="0"/>
      <w:sz w:val="32"/>
    </w:rPr>
  </w:style>
  <w:style w:type="character" w:customStyle="1" w:styleId="WWCharLFO141LVL1">
    <w:name w:val="WW_CharLFO141LVL1"/>
    <w:qFormat/>
    <w:rPr>
      <w:b/>
      <w:bCs/>
      <w:i w:val="0"/>
      <w:iCs w:val="0"/>
      <w:sz w:val="32"/>
    </w:rPr>
  </w:style>
  <w:style w:type="character" w:customStyle="1" w:styleId="WWCharLFO142LVL1">
    <w:name w:val="WW_CharLFO142LVL1"/>
    <w:qFormat/>
    <w:rPr>
      <w:b/>
      <w:bCs/>
      <w:i w:val="0"/>
      <w:iCs w:val="0"/>
      <w:sz w:val="32"/>
    </w:rPr>
  </w:style>
  <w:style w:type="character" w:customStyle="1" w:styleId="WWCharLFO143LVL1">
    <w:name w:val="WW_CharLFO143LVL1"/>
    <w:qFormat/>
    <w:rPr>
      <w:b/>
      <w:bCs/>
      <w:i w:val="0"/>
      <w:iCs w:val="0"/>
      <w:sz w:val="32"/>
    </w:rPr>
  </w:style>
  <w:style w:type="character" w:customStyle="1" w:styleId="WWCharLFO144LVL1">
    <w:name w:val="WW_CharLFO144LVL1"/>
    <w:qFormat/>
    <w:rPr>
      <w:b/>
      <w:bCs/>
      <w:i w:val="0"/>
      <w:iCs w:val="0"/>
      <w:sz w:val="32"/>
    </w:rPr>
  </w:style>
  <w:style w:type="character" w:customStyle="1" w:styleId="WWCharLFO145LVL1">
    <w:name w:val="WW_CharLFO145LVL1"/>
    <w:qFormat/>
    <w:rPr>
      <w:b/>
      <w:bCs/>
      <w:i w:val="0"/>
      <w:iCs w:val="0"/>
      <w:sz w:val="32"/>
    </w:rPr>
  </w:style>
  <w:style w:type="character" w:customStyle="1" w:styleId="WWCharLFO146LVL1">
    <w:name w:val="WW_CharLFO146LVL1"/>
    <w:qFormat/>
    <w:rPr>
      <w:b/>
      <w:bCs/>
      <w:i w:val="0"/>
      <w:iCs w:val="0"/>
      <w:sz w:val="32"/>
    </w:rPr>
  </w:style>
  <w:style w:type="character" w:customStyle="1" w:styleId="WWCharLFO147LVL1">
    <w:name w:val="WW_CharLFO147LVL1"/>
    <w:qFormat/>
    <w:rPr>
      <w:b/>
      <w:bCs/>
      <w:i w:val="0"/>
      <w:iCs w:val="0"/>
      <w:sz w:val="32"/>
    </w:rPr>
  </w:style>
  <w:style w:type="character" w:customStyle="1" w:styleId="WWCharLFO148LVL1">
    <w:name w:val="WW_CharLFO148LVL1"/>
    <w:qFormat/>
    <w:rPr>
      <w:b/>
      <w:bCs/>
      <w:i w:val="0"/>
      <w:iCs w:val="0"/>
      <w:sz w:val="32"/>
    </w:rPr>
  </w:style>
  <w:style w:type="character" w:customStyle="1" w:styleId="WWCharLFO149LVL1">
    <w:name w:val="WW_CharLFO149LVL1"/>
    <w:qFormat/>
    <w:rPr>
      <w:b/>
      <w:bCs/>
      <w:i w:val="0"/>
      <w:iCs w:val="0"/>
      <w:sz w:val="32"/>
    </w:rPr>
  </w:style>
  <w:style w:type="character" w:customStyle="1" w:styleId="WWCharLFO150LVL1">
    <w:name w:val="WW_CharLFO150LVL1"/>
    <w:qFormat/>
    <w:rPr>
      <w:rFonts w:ascii="Times New Roman" w:hAnsi="Times New Roman" w:cs="Calibri Light"/>
      <w:b/>
      <w:bCs/>
    </w:rPr>
  </w:style>
  <w:style w:type="character" w:customStyle="1" w:styleId="WWCharLFO150LVL2">
    <w:name w:val="WW_CharLFO150LVL2"/>
    <w:qFormat/>
    <w:rPr>
      <w:b/>
      <w:i w:val="0"/>
      <w:color w:val="5B9BD5"/>
    </w:rPr>
  </w:style>
  <w:style w:type="character" w:customStyle="1" w:styleId="WWCharLFO150LVL3">
    <w:name w:val="WW_CharLFO150LVL3"/>
    <w:qFormat/>
    <w:rPr>
      <w:b/>
      <w:i/>
    </w:rPr>
  </w:style>
  <w:style w:type="character" w:customStyle="1" w:styleId="WWCharLFO150LVL4">
    <w:name w:val="WW_CharLFO150LVL4"/>
    <w:qFormat/>
    <w:rPr>
      <w:b/>
      <w:i/>
    </w:rPr>
  </w:style>
  <w:style w:type="character" w:customStyle="1" w:styleId="WWCharLFO150LVL5">
    <w:name w:val="WW_CharLFO150LVL5"/>
    <w:qFormat/>
    <w:rPr>
      <w:b/>
      <w:i/>
    </w:rPr>
  </w:style>
  <w:style w:type="character" w:customStyle="1" w:styleId="WWCharLFO150LVL6">
    <w:name w:val="WW_CharLFO150LVL6"/>
    <w:qFormat/>
    <w:rPr>
      <w:b/>
      <w:i/>
    </w:rPr>
  </w:style>
  <w:style w:type="character" w:customStyle="1" w:styleId="WWCharLFO150LVL7">
    <w:name w:val="WW_CharLFO150LVL7"/>
    <w:qFormat/>
    <w:rPr>
      <w:b/>
      <w:i/>
    </w:rPr>
  </w:style>
  <w:style w:type="character" w:customStyle="1" w:styleId="WWCharLFO150LVL8">
    <w:name w:val="WW_CharLFO150LVL8"/>
    <w:qFormat/>
    <w:rPr>
      <w:b/>
      <w:i/>
    </w:rPr>
  </w:style>
  <w:style w:type="character" w:customStyle="1" w:styleId="WWCharLFO150LVL9">
    <w:name w:val="WW_CharLFO150LVL9"/>
    <w:qFormat/>
    <w:rPr>
      <w:b/>
      <w:i/>
    </w:rPr>
  </w:style>
  <w:style w:type="character" w:customStyle="1" w:styleId="WWCharLFO151LVL1">
    <w:name w:val="WW_CharLFO151LVL1"/>
    <w:qFormat/>
    <w:rPr>
      <w:rFonts w:ascii="Times New Roman" w:hAnsi="Times New Roman" w:cs="Calibri Light"/>
    </w:rPr>
  </w:style>
  <w:style w:type="character" w:customStyle="1" w:styleId="WWCharLFO152LVL1">
    <w:name w:val="WW_CharLFO152LVL1"/>
    <w:qFormat/>
    <w:rPr>
      <w:rFonts w:ascii="Times New Roman" w:hAnsi="Times New Roman" w:cs="Calibri Light"/>
      <w:sz w:val="19"/>
    </w:rPr>
  </w:style>
  <w:style w:type="character" w:customStyle="1" w:styleId="WWCharLFO152LVL2">
    <w:name w:val="WW_CharLFO152LVL2"/>
    <w:qFormat/>
    <w:rPr>
      <w:rFonts w:ascii="Times New Roman" w:hAnsi="Times New Roman" w:cs="Courier New"/>
    </w:rPr>
  </w:style>
  <w:style w:type="character" w:customStyle="1" w:styleId="WWCharLFO152LVL3">
    <w:name w:val="WW_CharLFO152LVL3"/>
    <w:qFormat/>
    <w:rPr>
      <w:rFonts w:ascii="Times New Roman" w:hAnsi="Times New Roman" w:cs="Wingdings"/>
    </w:rPr>
  </w:style>
  <w:style w:type="character" w:customStyle="1" w:styleId="WWCharLFO152LVL4">
    <w:name w:val="WW_CharLFO152LVL4"/>
    <w:qFormat/>
    <w:rPr>
      <w:rFonts w:ascii="Times New Roman" w:hAnsi="Times New Roman" w:cs="Symbol"/>
    </w:rPr>
  </w:style>
  <w:style w:type="character" w:customStyle="1" w:styleId="WWCharLFO152LVL5">
    <w:name w:val="WW_CharLFO152LVL5"/>
    <w:qFormat/>
    <w:rPr>
      <w:rFonts w:ascii="Times New Roman" w:hAnsi="Times New Roman" w:cs="Courier New"/>
    </w:rPr>
  </w:style>
  <w:style w:type="character" w:customStyle="1" w:styleId="WWCharLFO152LVL6">
    <w:name w:val="WW_CharLFO152LVL6"/>
    <w:qFormat/>
    <w:rPr>
      <w:rFonts w:ascii="Times New Roman" w:hAnsi="Times New Roman" w:cs="Wingdings"/>
    </w:rPr>
  </w:style>
  <w:style w:type="character" w:customStyle="1" w:styleId="WWCharLFO152LVL7">
    <w:name w:val="WW_CharLFO152LVL7"/>
    <w:qFormat/>
    <w:rPr>
      <w:rFonts w:ascii="Times New Roman" w:hAnsi="Times New Roman" w:cs="Symbol"/>
    </w:rPr>
  </w:style>
  <w:style w:type="character" w:customStyle="1" w:styleId="WWCharLFO152LVL8">
    <w:name w:val="WW_CharLFO152LVL8"/>
    <w:qFormat/>
    <w:rPr>
      <w:rFonts w:ascii="Times New Roman" w:hAnsi="Times New Roman" w:cs="Courier New"/>
    </w:rPr>
  </w:style>
  <w:style w:type="character" w:customStyle="1" w:styleId="WWCharLFO152LVL9">
    <w:name w:val="WW_CharLFO152LVL9"/>
    <w:qFormat/>
    <w:rPr>
      <w:rFonts w:ascii="Times New Roman" w:hAnsi="Times New Roman" w:cs="Wingdings"/>
    </w:rPr>
  </w:style>
  <w:style w:type="character" w:customStyle="1" w:styleId="WWCharLFO153LVL1">
    <w:name w:val="WW_CharLFO153LVL1"/>
    <w:qFormat/>
    <w:rPr>
      <w:sz w:val="20"/>
    </w:rPr>
  </w:style>
  <w:style w:type="character" w:customStyle="1" w:styleId="WWCharLFO153LVL2">
    <w:name w:val="WW_CharLFO153LVL2"/>
    <w:qFormat/>
    <w:rPr>
      <w:rFonts w:ascii="Times New Roman" w:hAnsi="Times New Roman" w:cs="Courier New"/>
      <w:sz w:val="20"/>
    </w:rPr>
  </w:style>
  <w:style w:type="character" w:customStyle="1" w:styleId="WWCharLFO153LVL3">
    <w:name w:val="WW_CharLFO153LVL3"/>
    <w:qFormat/>
    <w:rPr>
      <w:rFonts w:ascii="Times New Roman" w:hAnsi="Times New Roman" w:cs="Wingdings"/>
      <w:sz w:val="20"/>
    </w:rPr>
  </w:style>
  <w:style w:type="character" w:customStyle="1" w:styleId="WWCharLFO153LVL4">
    <w:name w:val="WW_CharLFO153LVL4"/>
    <w:qFormat/>
    <w:rPr>
      <w:rFonts w:ascii="Times New Roman" w:hAnsi="Times New Roman" w:cs="Wingdings"/>
      <w:sz w:val="20"/>
    </w:rPr>
  </w:style>
  <w:style w:type="character" w:customStyle="1" w:styleId="WWCharLFO153LVL5">
    <w:name w:val="WW_CharLFO153LVL5"/>
    <w:qFormat/>
    <w:rPr>
      <w:rFonts w:ascii="Times New Roman" w:hAnsi="Times New Roman" w:cs="Wingdings"/>
      <w:sz w:val="20"/>
    </w:rPr>
  </w:style>
  <w:style w:type="character" w:customStyle="1" w:styleId="WWCharLFO153LVL6">
    <w:name w:val="WW_CharLFO153LVL6"/>
    <w:qFormat/>
    <w:rPr>
      <w:rFonts w:ascii="Times New Roman" w:hAnsi="Times New Roman" w:cs="Wingdings"/>
      <w:sz w:val="20"/>
    </w:rPr>
  </w:style>
  <w:style w:type="character" w:customStyle="1" w:styleId="WWCharLFO153LVL7">
    <w:name w:val="WW_CharLFO153LVL7"/>
    <w:qFormat/>
    <w:rPr>
      <w:rFonts w:ascii="Times New Roman" w:hAnsi="Times New Roman" w:cs="Wingdings"/>
      <w:sz w:val="20"/>
    </w:rPr>
  </w:style>
  <w:style w:type="character" w:customStyle="1" w:styleId="WWCharLFO153LVL8">
    <w:name w:val="WW_CharLFO153LVL8"/>
    <w:qFormat/>
    <w:rPr>
      <w:rFonts w:ascii="Times New Roman" w:hAnsi="Times New Roman" w:cs="Wingdings"/>
      <w:sz w:val="20"/>
    </w:rPr>
  </w:style>
  <w:style w:type="character" w:customStyle="1" w:styleId="WWCharLFO153LVL9">
    <w:name w:val="WW_CharLFO153LVL9"/>
    <w:qFormat/>
    <w:rPr>
      <w:rFonts w:ascii="Times New Roman" w:hAnsi="Times New Roman" w:cs="Wingdings"/>
      <w:sz w:val="20"/>
    </w:rPr>
  </w:style>
  <w:style w:type="character" w:customStyle="1" w:styleId="WWCharLFO154LVL1">
    <w:name w:val="WW_CharLFO154LVL1"/>
    <w:qFormat/>
    <w:rPr>
      <w:rFonts w:ascii="Aptos Display" w:eastAsia="Calibri" w:hAnsi="Aptos Display" w:cs="Calibri"/>
      <w:b/>
      <w:bCs/>
      <w:color w:val="0E2841"/>
      <w:sz w:val="24"/>
      <w:szCs w:val="24"/>
    </w:rPr>
  </w:style>
  <w:style w:type="character" w:customStyle="1" w:styleId="WWCharLFO154LVL2">
    <w:name w:val="WW_CharLFO154LVL2"/>
    <w:qFormat/>
    <w:rPr>
      <w:rFonts w:ascii="Times New Roman" w:hAnsi="Times New Roman" w:cs="Courier New"/>
      <w:sz w:val="20"/>
    </w:rPr>
  </w:style>
  <w:style w:type="character" w:customStyle="1" w:styleId="WWCharLFO154LVL3">
    <w:name w:val="WW_CharLFO154LVL3"/>
    <w:qFormat/>
    <w:rPr>
      <w:rFonts w:ascii="Times New Roman" w:hAnsi="Times New Roman" w:cs="Wingdings"/>
      <w:sz w:val="20"/>
    </w:rPr>
  </w:style>
  <w:style w:type="character" w:customStyle="1" w:styleId="WWCharLFO154LVL4">
    <w:name w:val="WW_CharLFO154LVL4"/>
    <w:qFormat/>
    <w:rPr>
      <w:rFonts w:ascii="Times New Roman" w:hAnsi="Times New Roman" w:cs="Wingdings"/>
      <w:sz w:val="20"/>
    </w:rPr>
  </w:style>
  <w:style w:type="character" w:customStyle="1" w:styleId="WWCharLFO154LVL5">
    <w:name w:val="WW_CharLFO154LVL5"/>
    <w:qFormat/>
    <w:rPr>
      <w:rFonts w:ascii="Times New Roman" w:hAnsi="Times New Roman" w:cs="Wingdings"/>
      <w:sz w:val="20"/>
    </w:rPr>
  </w:style>
  <w:style w:type="character" w:customStyle="1" w:styleId="WWCharLFO154LVL6">
    <w:name w:val="WW_CharLFO154LVL6"/>
    <w:qFormat/>
    <w:rPr>
      <w:rFonts w:ascii="Times New Roman" w:hAnsi="Times New Roman" w:cs="Wingdings"/>
      <w:sz w:val="20"/>
    </w:rPr>
  </w:style>
  <w:style w:type="character" w:customStyle="1" w:styleId="WWCharLFO154LVL7">
    <w:name w:val="WW_CharLFO154LVL7"/>
    <w:qFormat/>
    <w:rPr>
      <w:rFonts w:ascii="Times New Roman" w:hAnsi="Times New Roman" w:cs="Wingdings"/>
      <w:sz w:val="20"/>
    </w:rPr>
  </w:style>
  <w:style w:type="character" w:customStyle="1" w:styleId="WWCharLFO154LVL8">
    <w:name w:val="WW_CharLFO154LVL8"/>
    <w:qFormat/>
    <w:rPr>
      <w:rFonts w:ascii="Times New Roman" w:hAnsi="Times New Roman" w:cs="Wingdings"/>
      <w:sz w:val="20"/>
    </w:rPr>
  </w:style>
  <w:style w:type="character" w:customStyle="1" w:styleId="WWCharLFO154LVL9">
    <w:name w:val="WW_CharLFO154LVL9"/>
    <w:qFormat/>
    <w:rPr>
      <w:rFonts w:ascii="Times New Roman" w:hAnsi="Times New Roman" w:cs="Wingdings"/>
      <w:sz w:val="20"/>
    </w:rPr>
  </w:style>
  <w:style w:type="character" w:customStyle="1" w:styleId="WWCharLFO155LVL1">
    <w:name w:val="WW_CharLFO155LVL1"/>
    <w:qFormat/>
    <w:rPr>
      <w:rFonts w:ascii="Times New Roman" w:hAnsi="Times New Roman" w:cs="Symbol"/>
      <w:sz w:val="20"/>
    </w:rPr>
  </w:style>
  <w:style w:type="character" w:customStyle="1" w:styleId="WWCharLFO155LVL2">
    <w:name w:val="WW_CharLFO155LVL2"/>
    <w:qFormat/>
    <w:rPr>
      <w:rFonts w:ascii="Times New Roman" w:hAnsi="Times New Roman" w:cs="Courier New"/>
      <w:sz w:val="20"/>
    </w:rPr>
  </w:style>
  <w:style w:type="character" w:customStyle="1" w:styleId="WWCharLFO155LVL3">
    <w:name w:val="WW_CharLFO155LVL3"/>
    <w:qFormat/>
    <w:rPr>
      <w:rFonts w:ascii="Times New Roman" w:hAnsi="Times New Roman" w:cs="Wingdings"/>
      <w:sz w:val="20"/>
    </w:rPr>
  </w:style>
  <w:style w:type="character" w:customStyle="1" w:styleId="WWCharLFO155LVL4">
    <w:name w:val="WW_CharLFO155LVL4"/>
    <w:qFormat/>
    <w:rPr>
      <w:rFonts w:ascii="Times New Roman" w:hAnsi="Times New Roman" w:cs="Wingdings"/>
      <w:sz w:val="20"/>
    </w:rPr>
  </w:style>
  <w:style w:type="character" w:customStyle="1" w:styleId="WWCharLFO155LVL5">
    <w:name w:val="WW_CharLFO155LVL5"/>
    <w:qFormat/>
    <w:rPr>
      <w:rFonts w:ascii="Times New Roman" w:hAnsi="Times New Roman" w:cs="Wingdings"/>
      <w:sz w:val="20"/>
    </w:rPr>
  </w:style>
  <w:style w:type="character" w:customStyle="1" w:styleId="WWCharLFO155LVL6">
    <w:name w:val="WW_CharLFO155LVL6"/>
    <w:qFormat/>
    <w:rPr>
      <w:rFonts w:ascii="Times New Roman" w:hAnsi="Times New Roman" w:cs="Wingdings"/>
      <w:sz w:val="20"/>
    </w:rPr>
  </w:style>
  <w:style w:type="character" w:customStyle="1" w:styleId="WWCharLFO155LVL7">
    <w:name w:val="WW_CharLFO155LVL7"/>
    <w:qFormat/>
    <w:rPr>
      <w:rFonts w:ascii="Times New Roman" w:hAnsi="Times New Roman" w:cs="Wingdings"/>
      <w:sz w:val="20"/>
    </w:rPr>
  </w:style>
  <w:style w:type="character" w:customStyle="1" w:styleId="WWCharLFO155LVL8">
    <w:name w:val="WW_CharLFO155LVL8"/>
    <w:qFormat/>
    <w:rPr>
      <w:rFonts w:ascii="Times New Roman" w:hAnsi="Times New Roman" w:cs="Wingdings"/>
      <w:sz w:val="20"/>
    </w:rPr>
  </w:style>
  <w:style w:type="character" w:customStyle="1" w:styleId="WWCharLFO155LVL9">
    <w:name w:val="WW_CharLFO155LVL9"/>
    <w:qFormat/>
    <w:rPr>
      <w:rFonts w:ascii="Times New Roman" w:hAnsi="Times New Roman" w:cs="Wingdings"/>
      <w:sz w:val="20"/>
    </w:rPr>
  </w:style>
  <w:style w:type="character" w:customStyle="1" w:styleId="WWCharLFO156LVL1">
    <w:name w:val="WW_CharLFO156LVL1"/>
    <w:qFormat/>
    <w:rPr>
      <w:rFonts w:ascii="Times New Roman" w:hAnsi="Times New Roman" w:cs="Calibri Light"/>
    </w:rPr>
  </w:style>
  <w:style w:type="character" w:customStyle="1" w:styleId="WWCharLFO156LVL2">
    <w:name w:val="WW_CharLFO156LVL2"/>
    <w:qFormat/>
    <w:rPr>
      <w:rFonts w:ascii="Times New Roman" w:hAnsi="Times New Roman" w:cs="Calibri Light"/>
    </w:rPr>
  </w:style>
  <w:style w:type="character" w:customStyle="1" w:styleId="WWCharLFO156LVL3">
    <w:name w:val="WW_CharLFO156LVL3"/>
    <w:qFormat/>
    <w:rPr>
      <w:rFonts w:ascii="Times New Roman" w:hAnsi="Times New Roman" w:cs="Wingdings"/>
    </w:rPr>
  </w:style>
  <w:style w:type="character" w:customStyle="1" w:styleId="WWCharLFO156LVL4">
    <w:name w:val="WW_CharLFO156LVL4"/>
    <w:qFormat/>
    <w:rPr>
      <w:rFonts w:ascii="Times New Roman" w:hAnsi="Times New Roman" w:cs="Symbol"/>
    </w:rPr>
  </w:style>
  <w:style w:type="character" w:customStyle="1" w:styleId="WWCharLFO156LVL5">
    <w:name w:val="WW_CharLFO156LVL5"/>
    <w:qFormat/>
    <w:rPr>
      <w:rFonts w:ascii="Times New Roman" w:hAnsi="Times New Roman" w:cs="Courier New"/>
    </w:rPr>
  </w:style>
  <w:style w:type="character" w:customStyle="1" w:styleId="WWCharLFO156LVL6">
    <w:name w:val="WW_CharLFO156LVL6"/>
    <w:qFormat/>
    <w:rPr>
      <w:rFonts w:ascii="Times New Roman" w:hAnsi="Times New Roman" w:cs="Wingdings"/>
    </w:rPr>
  </w:style>
  <w:style w:type="character" w:customStyle="1" w:styleId="WWCharLFO156LVL7">
    <w:name w:val="WW_CharLFO156LVL7"/>
    <w:qFormat/>
    <w:rPr>
      <w:rFonts w:ascii="Times New Roman" w:hAnsi="Times New Roman" w:cs="Symbol"/>
    </w:rPr>
  </w:style>
  <w:style w:type="character" w:customStyle="1" w:styleId="WWCharLFO156LVL8">
    <w:name w:val="WW_CharLFO156LVL8"/>
    <w:qFormat/>
    <w:rPr>
      <w:rFonts w:ascii="Times New Roman" w:hAnsi="Times New Roman" w:cs="Courier New"/>
    </w:rPr>
  </w:style>
  <w:style w:type="character" w:customStyle="1" w:styleId="WWCharLFO156LVL9">
    <w:name w:val="WW_CharLFO156LVL9"/>
    <w:qFormat/>
    <w:rPr>
      <w:rFonts w:ascii="Times New Roman" w:hAnsi="Times New Roman" w:cs="Wingdings"/>
    </w:rPr>
  </w:style>
  <w:style w:type="character" w:customStyle="1" w:styleId="WWCharLFO157LVL1">
    <w:name w:val="WW_CharLFO157LVL1"/>
    <w:qFormat/>
    <w:rPr>
      <w:rFonts w:ascii="Times New Roman" w:hAnsi="Times New Roman" w:cs="Wingdings"/>
      <w:sz w:val="20"/>
    </w:rPr>
  </w:style>
  <w:style w:type="character" w:customStyle="1" w:styleId="WWCharLFO157LVL2">
    <w:name w:val="WW_CharLFO157LVL2"/>
    <w:qFormat/>
    <w:rPr>
      <w:rFonts w:ascii="Times New Roman" w:hAnsi="Times New Roman" w:cs="Courier New"/>
      <w:sz w:val="20"/>
    </w:rPr>
  </w:style>
  <w:style w:type="character" w:customStyle="1" w:styleId="WWCharLFO157LVL3">
    <w:name w:val="WW_CharLFO157LVL3"/>
    <w:qFormat/>
    <w:rPr>
      <w:rFonts w:ascii="Times New Roman" w:hAnsi="Times New Roman" w:cs="Wingdings"/>
      <w:sz w:val="20"/>
    </w:rPr>
  </w:style>
  <w:style w:type="character" w:customStyle="1" w:styleId="WWCharLFO157LVL4">
    <w:name w:val="WW_CharLFO157LVL4"/>
    <w:qFormat/>
    <w:rPr>
      <w:rFonts w:ascii="Times New Roman" w:hAnsi="Times New Roman" w:cs="Wingdings"/>
      <w:sz w:val="20"/>
    </w:rPr>
  </w:style>
  <w:style w:type="character" w:customStyle="1" w:styleId="WWCharLFO157LVL5">
    <w:name w:val="WW_CharLFO157LVL5"/>
    <w:qFormat/>
    <w:rPr>
      <w:rFonts w:ascii="Times New Roman" w:hAnsi="Times New Roman" w:cs="Wingdings"/>
      <w:sz w:val="20"/>
    </w:rPr>
  </w:style>
  <w:style w:type="character" w:customStyle="1" w:styleId="WWCharLFO157LVL6">
    <w:name w:val="WW_CharLFO157LVL6"/>
    <w:qFormat/>
    <w:rPr>
      <w:rFonts w:ascii="Times New Roman" w:hAnsi="Times New Roman" w:cs="Wingdings"/>
      <w:sz w:val="20"/>
    </w:rPr>
  </w:style>
  <w:style w:type="character" w:customStyle="1" w:styleId="WWCharLFO157LVL7">
    <w:name w:val="WW_CharLFO157LVL7"/>
    <w:qFormat/>
    <w:rPr>
      <w:rFonts w:ascii="Times New Roman" w:hAnsi="Times New Roman" w:cs="Wingdings"/>
      <w:sz w:val="20"/>
    </w:rPr>
  </w:style>
  <w:style w:type="character" w:customStyle="1" w:styleId="WWCharLFO157LVL8">
    <w:name w:val="WW_CharLFO157LVL8"/>
    <w:qFormat/>
    <w:rPr>
      <w:rFonts w:ascii="Times New Roman" w:hAnsi="Times New Roman" w:cs="Wingdings"/>
      <w:sz w:val="20"/>
    </w:rPr>
  </w:style>
  <w:style w:type="character" w:customStyle="1" w:styleId="WWCharLFO157LVL9">
    <w:name w:val="WW_CharLFO157LVL9"/>
    <w:qFormat/>
    <w:rPr>
      <w:rFonts w:ascii="Times New Roman" w:hAnsi="Times New Roman" w:cs="Wingdings"/>
      <w:sz w:val="20"/>
    </w:rPr>
  </w:style>
  <w:style w:type="character" w:customStyle="1" w:styleId="WWCharLFO158LVL1">
    <w:name w:val="WW_CharLFO158LVL1"/>
    <w:qFormat/>
    <w:rPr>
      <w:rFonts w:ascii="Times New Roman" w:hAnsi="Times New Roman" w:cs="Calibri Light"/>
    </w:rPr>
  </w:style>
  <w:style w:type="character" w:customStyle="1" w:styleId="WWCharLFO158LVL2">
    <w:name w:val="WW_CharLFO158LVL2"/>
    <w:qFormat/>
    <w:rPr>
      <w:rFonts w:ascii="Times New Roman" w:hAnsi="Times New Roman" w:cs="Courier New"/>
    </w:rPr>
  </w:style>
  <w:style w:type="character" w:customStyle="1" w:styleId="WWCharLFO158LVL3">
    <w:name w:val="WW_CharLFO158LVL3"/>
    <w:qFormat/>
    <w:rPr>
      <w:rFonts w:ascii="Times New Roman" w:hAnsi="Times New Roman" w:cs="Wingdings"/>
    </w:rPr>
  </w:style>
  <w:style w:type="character" w:customStyle="1" w:styleId="WWCharLFO158LVL4">
    <w:name w:val="WW_CharLFO158LVL4"/>
    <w:qFormat/>
    <w:rPr>
      <w:rFonts w:ascii="Times New Roman" w:hAnsi="Times New Roman" w:cs="Symbol"/>
    </w:rPr>
  </w:style>
  <w:style w:type="character" w:customStyle="1" w:styleId="WWCharLFO158LVL5">
    <w:name w:val="WW_CharLFO158LVL5"/>
    <w:qFormat/>
    <w:rPr>
      <w:rFonts w:ascii="Times New Roman" w:hAnsi="Times New Roman" w:cs="Courier New"/>
    </w:rPr>
  </w:style>
  <w:style w:type="character" w:customStyle="1" w:styleId="WWCharLFO158LVL6">
    <w:name w:val="WW_CharLFO158LVL6"/>
    <w:qFormat/>
    <w:rPr>
      <w:rFonts w:ascii="Times New Roman" w:hAnsi="Times New Roman" w:cs="Wingdings"/>
    </w:rPr>
  </w:style>
  <w:style w:type="character" w:customStyle="1" w:styleId="WWCharLFO158LVL7">
    <w:name w:val="WW_CharLFO158LVL7"/>
    <w:qFormat/>
    <w:rPr>
      <w:rFonts w:ascii="Times New Roman" w:hAnsi="Times New Roman" w:cs="Symbol"/>
    </w:rPr>
  </w:style>
  <w:style w:type="character" w:customStyle="1" w:styleId="WWCharLFO158LVL8">
    <w:name w:val="WW_CharLFO158LVL8"/>
    <w:qFormat/>
    <w:rPr>
      <w:rFonts w:ascii="Times New Roman" w:hAnsi="Times New Roman" w:cs="Courier New"/>
    </w:rPr>
  </w:style>
  <w:style w:type="character" w:customStyle="1" w:styleId="WWCharLFO158LVL9">
    <w:name w:val="WW_CharLFO158LVL9"/>
    <w:qFormat/>
    <w:rPr>
      <w:rFonts w:ascii="Times New Roman" w:hAnsi="Times New Roman" w:cs="Wingdings"/>
    </w:rPr>
  </w:style>
  <w:style w:type="character" w:customStyle="1" w:styleId="WWCharLFO159LVL1">
    <w:name w:val="WW_CharLFO159LVL1"/>
    <w:qFormat/>
    <w:rPr>
      <w:rFonts w:ascii="Times New Roman" w:hAnsi="Times New Roman" w:cs="Calibri Light"/>
    </w:rPr>
  </w:style>
  <w:style w:type="character" w:customStyle="1" w:styleId="WWCharLFO159LVL2">
    <w:name w:val="WW_CharLFO159LVL2"/>
    <w:qFormat/>
    <w:rPr>
      <w:rFonts w:ascii="Times New Roman" w:hAnsi="Times New Roman" w:cs="Courier New"/>
    </w:rPr>
  </w:style>
  <w:style w:type="character" w:customStyle="1" w:styleId="WWCharLFO159LVL3">
    <w:name w:val="WW_CharLFO159LVL3"/>
    <w:qFormat/>
    <w:rPr>
      <w:rFonts w:ascii="Times New Roman" w:hAnsi="Times New Roman" w:cs="Wingdings"/>
    </w:rPr>
  </w:style>
  <w:style w:type="character" w:customStyle="1" w:styleId="WWCharLFO159LVL4">
    <w:name w:val="WW_CharLFO159LVL4"/>
    <w:qFormat/>
    <w:rPr>
      <w:rFonts w:ascii="Times New Roman" w:hAnsi="Times New Roman" w:cs="Symbol"/>
    </w:rPr>
  </w:style>
  <w:style w:type="character" w:customStyle="1" w:styleId="WWCharLFO159LVL5">
    <w:name w:val="WW_CharLFO159LVL5"/>
    <w:qFormat/>
    <w:rPr>
      <w:rFonts w:ascii="Times New Roman" w:hAnsi="Times New Roman" w:cs="Courier New"/>
    </w:rPr>
  </w:style>
  <w:style w:type="character" w:customStyle="1" w:styleId="WWCharLFO159LVL6">
    <w:name w:val="WW_CharLFO159LVL6"/>
    <w:qFormat/>
    <w:rPr>
      <w:rFonts w:ascii="Times New Roman" w:hAnsi="Times New Roman" w:cs="Wingdings"/>
    </w:rPr>
  </w:style>
  <w:style w:type="character" w:customStyle="1" w:styleId="WWCharLFO159LVL7">
    <w:name w:val="WW_CharLFO159LVL7"/>
    <w:qFormat/>
    <w:rPr>
      <w:rFonts w:ascii="Times New Roman" w:hAnsi="Times New Roman" w:cs="Symbol"/>
    </w:rPr>
  </w:style>
  <w:style w:type="character" w:customStyle="1" w:styleId="WWCharLFO159LVL8">
    <w:name w:val="WW_CharLFO159LVL8"/>
    <w:qFormat/>
    <w:rPr>
      <w:rFonts w:ascii="Times New Roman" w:hAnsi="Times New Roman" w:cs="Courier New"/>
    </w:rPr>
  </w:style>
  <w:style w:type="character" w:customStyle="1" w:styleId="WWCharLFO159LVL9">
    <w:name w:val="WW_CharLFO159LVL9"/>
    <w:qFormat/>
    <w:rPr>
      <w:rFonts w:ascii="Times New Roman" w:hAnsi="Times New Roman" w:cs="Wingdings"/>
    </w:rPr>
  </w:style>
  <w:style w:type="character" w:customStyle="1" w:styleId="WWCharLFO160LVL1">
    <w:name w:val="WW_CharLFO160LVL1"/>
    <w:qFormat/>
    <w:rPr>
      <w:rFonts w:ascii="Times New Roman" w:hAnsi="Times New Roman" w:cs="Calibri Light"/>
    </w:rPr>
  </w:style>
  <w:style w:type="character" w:customStyle="1" w:styleId="WWCharLFO160LVL2">
    <w:name w:val="WW_CharLFO160LVL2"/>
    <w:qFormat/>
    <w:rPr>
      <w:rFonts w:ascii="Times New Roman" w:hAnsi="Times New Roman" w:cs="Courier New"/>
    </w:rPr>
  </w:style>
  <w:style w:type="character" w:customStyle="1" w:styleId="WWCharLFO160LVL3">
    <w:name w:val="WW_CharLFO160LVL3"/>
    <w:qFormat/>
    <w:rPr>
      <w:rFonts w:ascii="Times New Roman" w:hAnsi="Times New Roman" w:cs="Wingdings"/>
    </w:rPr>
  </w:style>
  <w:style w:type="character" w:customStyle="1" w:styleId="WWCharLFO160LVL4">
    <w:name w:val="WW_CharLFO160LVL4"/>
    <w:qFormat/>
    <w:rPr>
      <w:rFonts w:ascii="Times New Roman" w:hAnsi="Times New Roman" w:cs="Symbol"/>
    </w:rPr>
  </w:style>
  <w:style w:type="character" w:customStyle="1" w:styleId="WWCharLFO160LVL5">
    <w:name w:val="WW_CharLFO160LVL5"/>
    <w:qFormat/>
    <w:rPr>
      <w:rFonts w:ascii="Times New Roman" w:hAnsi="Times New Roman" w:cs="Courier New"/>
    </w:rPr>
  </w:style>
  <w:style w:type="character" w:customStyle="1" w:styleId="WWCharLFO160LVL6">
    <w:name w:val="WW_CharLFO160LVL6"/>
    <w:qFormat/>
    <w:rPr>
      <w:rFonts w:ascii="Times New Roman" w:hAnsi="Times New Roman" w:cs="Wingdings"/>
    </w:rPr>
  </w:style>
  <w:style w:type="character" w:customStyle="1" w:styleId="WWCharLFO160LVL7">
    <w:name w:val="WW_CharLFO160LVL7"/>
    <w:qFormat/>
    <w:rPr>
      <w:rFonts w:ascii="Times New Roman" w:hAnsi="Times New Roman" w:cs="Symbol"/>
    </w:rPr>
  </w:style>
  <w:style w:type="character" w:customStyle="1" w:styleId="WWCharLFO160LVL8">
    <w:name w:val="WW_CharLFO160LVL8"/>
    <w:qFormat/>
    <w:rPr>
      <w:rFonts w:ascii="Times New Roman" w:hAnsi="Times New Roman" w:cs="Courier New"/>
    </w:rPr>
  </w:style>
  <w:style w:type="character" w:customStyle="1" w:styleId="WWCharLFO160LVL9">
    <w:name w:val="WW_CharLFO160LVL9"/>
    <w:qFormat/>
    <w:rPr>
      <w:rFonts w:ascii="Times New Roman" w:hAnsi="Times New Roman" w:cs="Wingdings"/>
    </w:rPr>
  </w:style>
  <w:style w:type="character" w:customStyle="1" w:styleId="WWCharLFO161LVL1">
    <w:name w:val="WW_CharLFO161LVL1"/>
    <w:qFormat/>
    <w:rPr>
      <w:rFonts w:ascii="Times New Roman" w:hAnsi="Times New Roman" w:cs="Wingdings"/>
      <w:b/>
      <w:bCs/>
      <w:color w:val="156082"/>
    </w:rPr>
  </w:style>
  <w:style w:type="character" w:customStyle="1" w:styleId="WWCharLFO161LVL2">
    <w:name w:val="WW_CharLFO161LVL2"/>
    <w:qFormat/>
    <w:rPr>
      <w:rFonts w:ascii="Times New Roman" w:hAnsi="Times New Roman" w:cs="Courier New"/>
    </w:rPr>
  </w:style>
  <w:style w:type="character" w:customStyle="1" w:styleId="WWCharLFO161LVL3">
    <w:name w:val="WW_CharLFO161LVL3"/>
    <w:qFormat/>
    <w:rPr>
      <w:rFonts w:ascii="Times New Roman" w:hAnsi="Times New Roman" w:cs="Wingdings"/>
    </w:rPr>
  </w:style>
  <w:style w:type="character" w:customStyle="1" w:styleId="WWCharLFO161LVL4">
    <w:name w:val="WW_CharLFO161LVL4"/>
    <w:qFormat/>
    <w:rPr>
      <w:rFonts w:ascii="Times New Roman" w:hAnsi="Times New Roman" w:cs="Symbol"/>
    </w:rPr>
  </w:style>
  <w:style w:type="character" w:customStyle="1" w:styleId="WWCharLFO161LVL5">
    <w:name w:val="WW_CharLFO161LVL5"/>
    <w:qFormat/>
    <w:rPr>
      <w:rFonts w:ascii="Times New Roman" w:hAnsi="Times New Roman" w:cs="Courier New"/>
    </w:rPr>
  </w:style>
  <w:style w:type="character" w:customStyle="1" w:styleId="WWCharLFO161LVL6">
    <w:name w:val="WW_CharLFO161LVL6"/>
    <w:qFormat/>
    <w:rPr>
      <w:rFonts w:ascii="Times New Roman" w:hAnsi="Times New Roman" w:cs="Wingdings"/>
    </w:rPr>
  </w:style>
  <w:style w:type="character" w:customStyle="1" w:styleId="WWCharLFO161LVL7">
    <w:name w:val="WW_CharLFO161LVL7"/>
    <w:qFormat/>
    <w:rPr>
      <w:rFonts w:ascii="Times New Roman" w:hAnsi="Times New Roman" w:cs="Symbol"/>
    </w:rPr>
  </w:style>
  <w:style w:type="character" w:customStyle="1" w:styleId="WWCharLFO161LVL8">
    <w:name w:val="WW_CharLFO161LVL8"/>
    <w:qFormat/>
    <w:rPr>
      <w:rFonts w:ascii="Times New Roman" w:hAnsi="Times New Roman" w:cs="Courier New"/>
    </w:rPr>
  </w:style>
  <w:style w:type="character" w:customStyle="1" w:styleId="WWCharLFO161LVL9">
    <w:name w:val="WW_CharLFO161LVL9"/>
    <w:qFormat/>
    <w:rPr>
      <w:rFonts w:ascii="Times New Roman" w:hAnsi="Times New Roman" w:cs="Wingdings"/>
    </w:rPr>
  </w:style>
  <w:style w:type="character" w:customStyle="1" w:styleId="WWCharLFO162LVL1">
    <w:name w:val="WW_CharLFO162LVL1"/>
    <w:qFormat/>
    <w:rPr>
      <w:rFonts w:ascii="Times New Roman" w:hAnsi="Times New Roman" w:cs="Wingdings"/>
      <w:b/>
      <w:bCs/>
      <w:color w:val="156082"/>
    </w:rPr>
  </w:style>
  <w:style w:type="character" w:customStyle="1" w:styleId="WWCharLFO162LVL2">
    <w:name w:val="WW_CharLFO162LVL2"/>
    <w:qFormat/>
    <w:rPr>
      <w:rFonts w:ascii="Times New Roman" w:hAnsi="Times New Roman" w:cs="Courier New"/>
    </w:rPr>
  </w:style>
  <w:style w:type="character" w:customStyle="1" w:styleId="WWCharLFO162LVL3">
    <w:name w:val="WW_CharLFO162LVL3"/>
    <w:qFormat/>
    <w:rPr>
      <w:rFonts w:ascii="Times New Roman" w:hAnsi="Times New Roman" w:cs="Wingdings"/>
    </w:rPr>
  </w:style>
  <w:style w:type="character" w:customStyle="1" w:styleId="WWCharLFO162LVL4">
    <w:name w:val="WW_CharLFO162LVL4"/>
    <w:qFormat/>
    <w:rPr>
      <w:rFonts w:ascii="Times New Roman" w:hAnsi="Times New Roman" w:cs="Symbol"/>
    </w:rPr>
  </w:style>
  <w:style w:type="character" w:customStyle="1" w:styleId="WWCharLFO162LVL5">
    <w:name w:val="WW_CharLFO162LVL5"/>
    <w:qFormat/>
    <w:rPr>
      <w:rFonts w:ascii="Times New Roman" w:hAnsi="Times New Roman" w:cs="Courier New"/>
    </w:rPr>
  </w:style>
  <w:style w:type="character" w:customStyle="1" w:styleId="WWCharLFO162LVL6">
    <w:name w:val="WW_CharLFO162LVL6"/>
    <w:qFormat/>
    <w:rPr>
      <w:rFonts w:ascii="Times New Roman" w:hAnsi="Times New Roman" w:cs="Wingdings"/>
    </w:rPr>
  </w:style>
  <w:style w:type="character" w:customStyle="1" w:styleId="WWCharLFO162LVL7">
    <w:name w:val="WW_CharLFO162LVL7"/>
    <w:qFormat/>
    <w:rPr>
      <w:rFonts w:ascii="Times New Roman" w:hAnsi="Times New Roman" w:cs="Symbol"/>
    </w:rPr>
  </w:style>
  <w:style w:type="character" w:customStyle="1" w:styleId="WWCharLFO162LVL8">
    <w:name w:val="WW_CharLFO162LVL8"/>
    <w:qFormat/>
    <w:rPr>
      <w:rFonts w:ascii="Times New Roman" w:hAnsi="Times New Roman" w:cs="Courier New"/>
    </w:rPr>
  </w:style>
  <w:style w:type="character" w:customStyle="1" w:styleId="WWCharLFO162LVL9">
    <w:name w:val="WW_CharLFO162LVL9"/>
    <w:qFormat/>
    <w:rPr>
      <w:rFonts w:ascii="Times New Roman" w:hAnsi="Times New Roman" w:cs="Wingdings"/>
    </w:rPr>
  </w:style>
  <w:style w:type="character" w:customStyle="1" w:styleId="WWCharLFO163LVL1">
    <w:name w:val="WW_CharLFO163LVL1"/>
    <w:qFormat/>
    <w:rPr>
      <w:rFonts w:ascii="Times New Roman" w:hAnsi="Times New Roman" w:cs="Wingdings"/>
      <w:b/>
      <w:bCs/>
      <w:color w:val="156082"/>
    </w:rPr>
  </w:style>
  <w:style w:type="character" w:customStyle="1" w:styleId="WWCharLFO163LVL2">
    <w:name w:val="WW_CharLFO163LVL2"/>
    <w:qFormat/>
    <w:rPr>
      <w:rFonts w:ascii="Times New Roman" w:hAnsi="Times New Roman" w:cs="Calibri Light"/>
    </w:rPr>
  </w:style>
  <w:style w:type="character" w:customStyle="1" w:styleId="WWCharLFO163LVL3">
    <w:name w:val="WW_CharLFO163LVL3"/>
    <w:qFormat/>
    <w:rPr>
      <w:rFonts w:ascii="Times New Roman" w:hAnsi="Times New Roman" w:cs="Wingdings"/>
    </w:rPr>
  </w:style>
  <w:style w:type="character" w:customStyle="1" w:styleId="WWCharLFO163LVL4">
    <w:name w:val="WW_CharLFO163LVL4"/>
    <w:qFormat/>
    <w:rPr>
      <w:rFonts w:ascii="Times New Roman" w:hAnsi="Times New Roman" w:cs="Symbol"/>
    </w:rPr>
  </w:style>
  <w:style w:type="character" w:customStyle="1" w:styleId="WWCharLFO163LVL5">
    <w:name w:val="WW_CharLFO163LVL5"/>
    <w:qFormat/>
    <w:rPr>
      <w:rFonts w:ascii="Times New Roman" w:hAnsi="Times New Roman" w:cs="Courier New"/>
    </w:rPr>
  </w:style>
  <w:style w:type="character" w:customStyle="1" w:styleId="WWCharLFO163LVL6">
    <w:name w:val="WW_CharLFO163LVL6"/>
    <w:qFormat/>
    <w:rPr>
      <w:rFonts w:ascii="Times New Roman" w:hAnsi="Times New Roman" w:cs="Wingdings"/>
    </w:rPr>
  </w:style>
  <w:style w:type="character" w:customStyle="1" w:styleId="WWCharLFO163LVL7">
    <w:name w:val="WW_CharLFO163LVL7"/>
    <w:qFormat/>
    <w:rPr>
      <w:rFonts w:ascii="Times New Roman" w:hAnsi="Times New Roman" w:cs="Symbol"/>
    </w:rPr>
  </w:style>
  <w:style w:type="character" w:customStyle="1" w:styleId="WWCharLFO163LVL8">
    <w:name w:val="WW_CharLFO163LVL8"/>
    <w:qFormat/>
    <w:rPr>
      <w:rFonts w:ascii="Times New Roman" w:hAnsi="Times New Roman" w:cs="Courier New"/>
    </w:rPr>
  </w:style>
  <w:style w:type="character" w:customStyle="1" w:styleId="WWCharLFO163LVL9">
    <w:name w:val="WW_CharLFO163LVL9"/>
    <w:qFormat/>
    <w:rPr>
      <w:rFonts w:ascii="Times New Roman" w:hAnsi="Times New Roman" w:cs="Wingdings"/>
    </w:rPr>
  </w:style>
  <w:style w:type="character" w:customStyle="1" w:styleId="WWCharLFO164LVL1">
    <w:name w:val="WW_CharLFO164LVL1"/>
    <w:qFormat/>
    <w:rPr>
      <w:rFonts w:ascii="Times New Roman" w:hAnsi="Times New Roman" w:cs="Calibri Light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CharLFO164LVL2">
    <w:name w:val="WW_CharLFO164LVL2"/>
    <w:qFormat/>
    <w:rPr>
      <w:rFonts w:ascii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CharLFO164LVL3">
    <w:name w:val="WW_CharLFO164LVL3"/>
    <w:qFormat/>
    <w:rPr>
      <w:rFonts w:ascii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CharLFO164LVL4">
    <w:name w:val="WW_CharLFO164LVL4"/>
    <w:qFormat/>
    <w:rPr>
      <w:rFonts w:ascii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CharLFO164LVL5">
    <w:name w:val="WW_CharLFO164LVL5"/>
    <w:qFormat/>
    <w:rPr>
      <w:rFonts w:ascii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CharLFO164LVL6">
    <w:name w:val="WW_CharLFO164LVL6"/>
    <w:qFormat/>
    <w:rPr>
      <w:rFonts w:ascii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CharLFO164LVL7">
    <w:name w:val="WW_CharLFO164LVL7"/>
    <w:qFormat/>
    <w:rPr>
      <w:rFonts w:ascii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CharLFO164LVL8">
    <w:name w:val="WW_CharLFO164LVL8"/>
    <w:qFormat/>
    <w:rPr>
      <w:rFonts w:ascii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CharLFO164LVL9">
    <w:name w:val="WW_CharLFO164LVL9"/>
    <w:qFormat/>
    <w:rPr>
      <w:rFonts w:ascii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CharLFO165LVL1">
    <w:name w:val="WW_CharLFO165LVL1"/>
    <w:qFormat/>
    <w:rPr>
      <w:b/>
      <w:bCs/>
      <w:i w:val="0"/>
      <w:iCs w:val="0"/>
      <w:sz w:val="32"/>
    </w:rPr>
  </w:style>
  <w:style w:type="character" w:customStyle="1" w:styleId="WWCharLFO166LVL1">
    <w:name w:val="WW_CharLFO166LVL1"/>
    <w:qFormat/>
    <w:rPr>
      <w:b/>
      <w:bCs/>
      <w:i w:val="0"/>
      <w:iCs w:val="0"/>
      <w:sz w:val="32"/>
    </w:rPr>
  </w:style>
  <w:style w:type="character" w:customStyle="1" w:styleId="WWCharLFO167LVL1">
    <w:name w:val="WW_CharLFO167LVL1"/>
    <w:qFormat/>
    <w:rPr>
      <w:b/>
      <w:bCs/>
      <w:i w:val="0"/>
      <w:iCs w:val="0"/>
      <w:sz w:val="32"/>
    </w:rPr>
  </w:style>
  <w:style w:type="character" w:customStyle="1" w:styleId="WWCharLFO168LVL1">
    <w:name w:val="WW_CharLFO168LVL1"/>
    <w:qFormat/>
    <w:rPr>
      <w:b/>
      <w:bCs/>
      <w:i w:val="0"/>
      <w:iCs w:val="0"/>
      <w:sz w:val="32"/>
    </w:rPr>
  </w:style>
  <w:style w:type="character" w:customStyle="1" w:styleId="WWCharLFO169LVL1">
    <w:name w:val="WW_CharLFO169LVL1"/>
    <w:qFormat/>
    <w:rPr>
      <w:b/>
      <w:bCs/>
      <w:i w:val="0"/>
      <w:iCs w:val="0"/>
      <w:sz w:val="32"/>
    </w:rPr>
  </w:style>
  <w:style w:type="character" w:customStyle="1" w:styleId="WWCharLFO170LVL1">
    <w:name w:val="WW_CharLFO170LVL1"/>
    <w:qFormat/>
    <w:rPr>
      <w:b/>
      <w:bCs/>
      <w:i w:val="0"/>
      <w:iCs w:val="0"/>
      <w:sz w:val="32"/>
    </w:rPr>
  </w:style>
  <w:style w:type="character" w:customStyle="1" w:styleId="WWCharLFO171LVL1">
    <w:name w:val="WW_CharLFO171LVL1"/>
    <w:qFormat/>
    <w:rPr>
      <w:b/>
      <w:bCs/>
      <w:i w:val="0"/>
      <w:iCs w:val="0"/>
      <w:sz w:val="32"/>
    </w:rPr>
  </w:style>
  <w:style w:type="character" w:customStyle="1" w:styleId="WWCharLFO172LVL1">
    <w:name w:val="WW_CharLFO172LVL1"/>
    <w:qFormat/>
    <w:rPr>
      <w:b/>
      <w:bCs/>
      <w:i w:val="0"/>
      <w:iCs w:val="0"/>
      <w:sz w:val="32"/>
    </w:rPr>
  </w:style>
  <w:style w:type="character" w:customStyle="1" w:styleId="WWCharLFO173LVL1">
    <w:name w:val="WW_CharLFO173LVL1"/>
    <w:qFormat/>
    <w:rPr>
      <w:b/>
      <w:bCs/>
      <w:i w:val="0"/>
      <w:iCs w:val="0"/>
      <w:sz w:val="32"/>
    </w:rPr>
  </w:style>
  <w:style w:type="character" w:customStyle="1" w:styleId="WWCharLFO174LVL1">
    <w:name w:val="WW_CharLFO174LVL1"/>
    <w:qFormat/>
    <w:rPr>
      <w:b/>
      <w:bCs/>
      <w:i w:val="0"/>
      <w:iCs w:val="0"/>
      <w:sz w:val="32"/>
    </w:rPr>
  </w:style>
  <w:style w:type="character" w:customStyle="1" w:styleId="WWCharLFO175LVL1">
    <w:name w:val="WW_CharLFO175LVL1"/>
    <w:qFormat/>
    <w:rPr>
      <w:b/>
      <w:bCs/>
      <w:i w:val="0"/>
      <w:iCs w:val="0"/>
      <w:sz w:val="32"/>
    </w:rPr>
  </w:style>
  <w:style w:type="character" w:customStyle="1" w:styleId="WWCharLFO176LVL1">
    <w:name w:val="WW_CharLFO176LVL1"/>
    <w:qFormat/>
    <w:rPr>
      <w:b/>
      <w:bCs/>
      <w:i w:val="0"/>
      <w:iCs w:val="0"/>
      <w:sz w:val="32"/>
    </w:rPr>
  </w:style>
  <w:style w:type="character" w:customStyle="1" w:styleId="WWCharLFO177LVL1">
    <w:name w:val="WW_CharLFO177LVL1"/>
    <w:qFormat/>
    <w:rPr>
      <w:b/>
      <w:bCs/>
      <w:i w:val="0"/>
      <w:iCs w:val="0"/>
      <w:sz w:val="32"/>
    </w:rPr>
  </w:style>
  <w:style w:type="character" w:customStyle="1" w:styleId="WWCharLFO178LVL1">
    <w:name w:val="WW_CharLFO178LVL1"/>
    <w:qFormat/>
    <w:rPr>
      <w:b/>
      <w:bCs/>
      <w:i w:val="0"/>
      <w:iCs w:val="0"/>
      <w:sz w:val="32"/>
    </w:rPr>
  </w:style>
  <w:style w:type="character" w:customStyle="1" w:styleId="WWCharLFO179LVL1">
    <w:name w:val="WW_CharLFO179LVL1"/>
    <w:qFormat/>
    <w:rPr>
      <w:b/>
      <w:bCs/>
      <w:i w:val="0"/>
      <w:iCs w:val="0"/>
      <w:sz w:val="32"/>
    </w:rPr>
  </w:style>
  <w:style w:type="character" w:customStyle="1" w:styleId="WWCharLFO180LVL1">
    <w:name w:val="WW_CharLFO180LVL1"/>
    <w:qFormat/>
    <w:rPr>
      <w:b/>
      <w:bCs/>
      <w:i w:val="0"/>
      <w:iCs w:val="0"/>
      <w:sz w:val="32"/>
    </w:rPr>
  </w:style>
  <w:style w:type="character" w:customStyle="1" w:styleId="WWCharLFO181LVL1">
    <w:name w:val="WW_CharLFO181LVL1"/>
    <w:qFormat/>
    <w:rPr>
      <w:b/>
      <w:bCs/>
      <w:i w:val="0"/>
      <w:iCs w:val="0"/>
      <w:sz w:val="32"/>
    </w:rPr>
  </w:style>
  <w:style w:type="character" w:customStyle="1" w:styleId="WWCharLFO182LVL1">
    <w:name w:val="WW_CharLFO182LVL1"/>
    <w:qFormat/>
    <w:rPr>
      <w:b/>
      <w:bCs/>
      <w:i w:val="0"/>
      <w:iCs w:val="0"/>
      <w:sz w:val="32"/>
    </w:rPr>
  </w:style>
  <w:style w:type="character" w:customStyle="1" w:styleId="WWCharLFO183LVL1">
    <w:name w:val="WW_CharLFO183LVL1"/>
    <w:qFormat/>
    <w:rPr>
      <w:b/>
      <w:bCs/>
      <w:i w:val="0"/>
      <w:iCs w:val="0"/>
      <w:sz w:val="32"/>
    </w:rPr>
  </w:style>
  <w:style w:type="character" w:customStyle="1" w:styleId="WWCharLFO184LVL1">
    <w:name w:val="WW_CharLFO184LVL1"/>
    <w:qFormat/>
    <w:rPr>
      <w:b/>
      <w:bCs/>
      <w:i w:val="0"/>
      <w:iCs w:val="0"/>
      <w:sz w:val="32"/>
    </w:rPr>
  </w:style>
  <w:style w:type="character" w:customStyle="1" w:styleId="WWCharLFO185LVL1">
    <w:name w:val="WW_CharLFO185LVL1"/>
    <w:qFormat/>
    <w:rPr>
      <w:b/>
      <w:bCs/>
      <w:i w:val="0"/>
      <w:iCs w:val="0"/>
      <w:sz w:val="32"/>
    </w:rPr>
  </w:style>
  <w:style w:type="character" w:customStyle="1" w:styleId="WWCharLFO186LVL1">
    <w:name w:val="WW_CharLFO186LVL1"/>
    <w:qFormat/>
    <w:rPr>
      <w:b/>
      <w:bCs/>
      <w:i w:val="0"/>
      <w:iCs w:val="0"/>
      <w:sz w:val="32"/>
    </w:rPr>
  </w:style>
  <w:style w:type="character" w:customStyle="1" w:styleId="WWCharLFO187LVL1">
    <w:name w:val="WW_CharLFO187LVL1"/>
    <w:qFormat/>
    <w:rPr>
      <w:b/>
      <w:bCs/>
      <w:i w:val="0"/>
      <w:iCs w:val="0"/>
      <w:sz w:val="32"/>
    </w:rPr>
  </w:style>
  <w:style w:type="character" w:customStyle="1" w:styleId="WWCharLFO188LVL1">
    <w:name w:val="WW_CharLFO188LVL1"/>
    <w:qFormat/>
    <w:rPr>
      <w:b/>
      <w:bCs/>
      <w:i w:val="0"/>
      <w:iCs w:val="0"/>
      <w:sz w:val="32"/>
    </w:rPr>
  </w:style>
  <w:style w:type="character" w:customStyle="1" w:styleId="WWCharLFO189LVL1">
    <w:name w:val="WW_CharLFO189LVL1"/>
    <w:qFormat/>
    <w:rPr>
      <w:b/>
      <w:bCs/>
      <w:i w:val="0"/>
      <w:iCs w:val="0"/>
      <w:sz w:val="32"/>
    </w:rPr>
  </w:style>
  <w:style w:type="character" w:customStyle="1" w:styleId="WWCharLFO190LVL1">
    <w:name w:val="WW_CharLFO190LVL1"/>
    <w:qFormat/>
    <w:rPr>
      <w:b/>
      <w:bCs/>
      <w:i w:val="0"/>
      <w:iCs w:val="0"/>
      <w:sz w:val="32"/>
    </w:rPr>
  </w:style>
  <w:style w:type="character" w:customStyle="1" w:styleId="WWCharLFO191LVL1">
    <w:name w:val="WW_CharLFO191LVL1"/>
    <w:qFormat/>
    <w:rPr>
      <w:b/>
      <w:bCs/>
      <w:i w:val="0"/>
      <w:iCs w:val="0"/>
      <w:sz w:val="32"/>
    </w:rPr>
  </w:style>
  <w:style w:type="character" w:customStyle="1" w:styleId="WWCharLFO192LVL1">
    <w:name w:val="WW_CharLFO192LVL1"/>
    <w:qFormat/>
    <w:rPr>
      <w:b/>
      <w:bCs/>
      <w:i w:val="0"/>
      <w:iCs w:val="0"/>
      <w:sz w:val="32"/>
    </w:rPr>
  </w:style>
  <w:style w:type="character" w:customStyle="1" w:styleId="WWCharLFO193LVL1">
    <w:name w:val="WW_CharLFO193LVL1"/>
    <w:qFormat/>
    <w:rPr>
      <w:b/>
      <w:bCs/>
      <w:i w:val="0"/>
      <w:iCs w:val="0"/>
      <w:sz w:val="32"/>
    </w:rPr>
  </w:style>
  <w:style w:type="character" w:customStyle="1" w:styleId="WWCharLFO194LVL1">
    <w:name w:val="WW_CharLFO194LVL1"/>
    <w:qFormat/>
    <w:rPr>
      <w:b/>
      <w:bCs/>
      <w:i w:val="0"/>
      <w:iCs w:val="0"/>
      <w:sz w:val="32"/>
    </w:rPr>
  </w:style>
  <w:style w:type="character" w:customStyle="1" w:styleId="WWCharLFO195LVL1">
    <w:name w:val="WW_CharLFO195LVL1"/>
    <w:qFormat/>
    <w:rPr>
      <w:b/>
      <w:bCs/>
      <w:i w:val="0"/>
      <w:iCs w:val="0"/>
      <w:sz w:val="32"/>
    </w:rPr>
  </w:style>
  <w:style w:type="character" w:customStyle="1" w:styleId="WWCharLFO196LVL1">
    <w:name w:val="WW_CharLFO196LVL1"/>
    <w:qFormat/>
    <w:rPr>
      <w:b/>
      <w:bCs/>
      <w:i w:val="0"/>
      <w:iCs w:val="0"/>
      <w:sz w:val="32"/>
    </w:rPr>
  </w:style>
  <w:style w:type="character" w:customStyle="1" w:styleId="WWCharLFO197LVL1">
    <w:name w:val="WW_CharLFO197LVL1"/>
    <w:qFormat/>
    <w:rPr>
      <w:b/>
      <w:bCs/>
      <w:i w:val="0"/>
      <w:iCs w:val="0"/>
      <w:sz w:val="32"/>
    </w:rPr>
  </w:style>
  <w:style w:type="character" w:customStyle="1" w:styleId="WWCharLFO198LVL1">
    <w:name w:val="WW_CharLFO198LVL1"/>
    <w:qFormat/>
    <w:rPr>
      <w:b/>
      <w:bCs/>
      <w:i w:val="0"/>
      <w:iCs w:val="0"/>
      <w:sz w:val="32"/>
    </w:rPr>
  </w:style>
  <w:style w:type="character" w:customStyle="1" w:styleId="WWCharLFO199LVL1">
    <w:name w:val="WW_CharLFO199LVL1"/>
    <w:qFormat/>
    <w:rPr>
      <w:b/>
      <w:bCs/>
      <w:i w:val="0"/>
      <w:iCs w:val="0"/>
      <w:sz w:val="32"/>
    </w:rPr>
  </w:style>
  <w:style w:type="character" w:customStyle="1" w:styleId="WWCharLFO200LVL1">
    <w:name w:val="WW_CharLFO200LVL1"/>
    <w:qFormat/>
    <w:rPr>
      <w:b/>
      <w:bCs/>
      <w:i w:val="0"/>
      <w:iCs w:val="0"/>
      <w:sz w:val="32"/>
    </w:rPr>
  </w:style>
  <w:style w:type="character" w:customStyle="1" w:styleId="WWCharLFO201LVL1">
    <w:name w:val="WW_CharLFO201LVL1"/>
    <w:qFormat/>
    <w:rPr>
      <w:b/>
      <w:bCs/>
      <w:i w:val="0"/>
      <w:iCs w:val="0"/>
      <w:sz w:val="32"/>
    </w:rPr>
  </w:style>
  <w:style w:type="character" w:customStyle="1" w:styleId="WWCharLFO202LVL1">
    <w:name w:val="WW_CharLFO202LVL1"/>
    <w:qFormat/>
    <w:rPr>
      <w:b/>
      <w:bCs/>
      <w:i w:val="0"/>
      <w:iCs w:val="0"/>
      <w:sz w:val="32"/>
    </w:rPr>
  </w:style>
  <w:style w:type="character" w:customStyle="1" w:styleId="WWCharLFO203LVL1">
    <w:name w:val="WW_CharLFO203LVL1"/>
    <w:qFormat/>
    <w:rPr>
      <w:b/>
      <w:bCs/>
      <w:i w:val="0"/>
      <w:iCs w:val="0"/>
      <w:sz w:val="32"/>
    </w:rPr>
  </w:style>
  <w:style w:type="character" w:customStyle="1" w:styleId="WWCharLFO204LVL1">
    <w:name w:val="WW_CharLFO204LVL1"/>
    <w:qFormat/>
    <w:rPr>
      <w:color w:val="0E2841"/>
    </w:rPr>
  </w:style>
  <w:style w:type="character" w:customStyle="1" w:styleId="WWCharLFO204LVL2">
    <w:name w:val="WW_CharLFO204LVL2"/>
    <w:qFormat/>
    <w:rPr>
      <w:sz w:val="24"/>
      <w:szCs w:val="24"/>
    </w:rPr>
  </w:style>
  <w:style w:type="character" w:customStyle="1" w:styleId="WWCharOUTLINELVL1">
    <w:name w:val="WW_CharOUTLINELVL1"/>
    <w:qFormat/>
    <w:rPr>
      <w:color w:val="0E2841"/>
    </w:rPr>
  </w:style>
  <w:style w:type="character" w:customStyle="1" w:styleId="WWCharOUTLINELVL2">
    <w:name w:val="WW_CharOUTLINELVL2"/>
    <w:qFormat/>
    <w:rPr>
      <w:sz w:val="24"/>
      <w:szCs w:val="24"/>
    </w:rPr>
  </w:style>
  <w:style w:type="character" w:customStyle="1" w:styleId="WWCharLFO224LVL1">
    <w:name w:val="WW_CharLFO224LVL1"/>
    <w:qFormat/>
    <w:rPr>
      <w:rFonts w:ascii="Calibri Light" w:hAnsi="Calibri Light" w:cs="Calibri Light"/>
      <w:sz w:val="20"/>
    </w:rPr>
  </w:style>
  <w:style w:type="character" w:customStyle="1" w:styleId="WWCharLFO224LVL2">
    <w:name w:val="WW_CharLFO224LVL2"/>
    <w:qFormat/>
    <w:rPr>
      <w:rFonts w:ascii="Times New Roman" w:hAnsi="Times New Roman" w:cs="Courier New"/>
      <w:sz w:val="20"/>
    </w:rPr>
  </w:style>
  <w:style w:type="character" w:customStyle="1" w:styleId="WWCharLFO224LVL3">
    <w:name w:val="WW_CharLFO224LVL3"/>
    <w:qFormat/>
    <w:rPr>
      <w:rFonts w:ascii="Times New Roman" w:hAnsi="Times New Roman" w:cs="Wingdings"/>
      <w:sz w:val="20"/>
    </w:rPr>
  </w:style>
  <w:style w:type="character" w:customStyle="1" w:styleId="WWCharLFO224LVL4">
    <w:name w:val="WW_CharLFO224LVL4"/>
    <w:qFormat/>
    <w:rPr>
      <w:rFonts w:ascii="Times New Roman" w:hAnsi="Times New Roman" w:cs="Wingdings"/>
      <w:sz w:val="20"/>
    </w:rPr>
  </w:style>
  <w:style w:type="character" w:customStyle="1" w:styleId="WWCharLFO224LVL5">
    <w:name w:val="WW_CharLFO224LVL5"/>
    <w:qFormat/>
    <w:rPr>
      <w:rFonts w:ascii="Times New Roman" w:hAnsi="Times New Roman" w:cs="Wingdings"/>
      <w:sz w:val="20"/>
    </w:rPr>
  </w:style>
  <w:style w:type="character" w:customStyle="1" w:styleId="WWCharLFO224LVL6">
    <w:name w:val="WW_CharLFO224LVL6"/>
    <w:qFormat/>
    <w:rPr>
      <w:rFonts w:ascii="Times New Roman" w:hAnsi="Times New Roman" w:cs="Wingdings"/>
      <w:sz w:val="20"/>
    </w:rPr>
  </w:style>
  <w:style w:type="character" w:customStyle="1" w:styleId="WWCharLFO224LVL7">
    <w:name w:val="WW_CharLFO224LVL7"/>
    <w:qFormat/>
    <w:rPr>
      <w:rFonts w:ascii="Times New Roman" w:hAnsi="Times New Roman" w:cs="Wingdings"/>
      <w:sz w:val="20"/>
    </w:rPr>
  </w:style>
  <w:style w:type="character" w:customStyle="1" w:styleId="WWCharLFO224LVL8">
    <w:name w:val="WW_CharLFO224LVL8"/>
    <w:qFormat/>
    <w:rPr>
      <w:rFonts w:ascii="Times New Roman" w:hAnsi="Times New Roman" w:cs="Wingdings"/>
      <w:sz w:val="20"/>
    </w:rPr>
  </w:style>
  <w:style w:type="character" w:customStyle="1" w:styleId="WWCharLFO224LVL9">
    <w:name w:val="WW_CharLFO224LVL9"/>
    <w:qFormat/>
    <w:rPr>
      <w:rFonts w:ascii="Times New Roman" w:hAnsi="Times New Roman" w:cs="Wingdings"/>
      <w:sz w:val="20"/>
    </w:rPr>
  </w:style>
  <w:style w:type="character" w:customStyle="1" w:styleId="WWCharLFO225LVL1">
    <w:name w:val="WW_CharLFO225LVL1"/>
    <w:qFormat/>
    <w:rPr>
      <w:rFonts w:ascii="Calibri Light" w:hAnsi="Calibri Light" w:cs="Calibri Light"/>
      <w:sz w:val="20"/>
    </w:rPr>
  </w:style>
  <w:style w:type="character" w:customStyle="1" w:styleId="WWCharLFO225LVL2">
    <w:name w:val="WW_CharLFO225LVL2"/>
    <w:qFormat/>
    <w:rPr>
      <w:rFonts w:ascii="Times New Roman" w:hAnsi="Times New Roman" w:cs="Courier New"/>
      <w:sz w:val="20"/>
    </w:rPr>
  </w:style>
  <w:style w:type="character" w:customStyle="1" w:styleId="WWCharLFO225LVL3">
    <w:name w:val="WW_CharLFO225LVL3"/>
    <w:qFormat/>
    <w:rPr>
      <w:rFonts w:ascii="Times New Roman" w:hAnsi="Times New Roman" w:cs="Wingdings"/>
      <w:sz w:val="20"/>
    </w:rPr>
  </w:style>
  <w:style w:type="character" w:customStyle="1" w:styleId="WWCharLFO225LVL4">
    <w:name w:val="WW_CharLFO225LVL4"/>
    <w:qFormat/>
    <w:rPr>
      <w:rFonts w:ascii="Times New Roman" w:hAnsi="Times New Roman" w:cs="Wingdings"/>
      <w:sz w:val="20"/>
    </w:rPr>
  </w:style>
  <w:style w:type="character" w:customStyle="1" w:styleId="WWCharLFO225LVL5">
    <w:name w:val="WW_CharLFO225LVL5"/>
    <w:qFormat/>
    <w:rPr>
      <w:rFonts w:ascii="Times New Roman" w:hAnsi="Times New Roman" w:cs="Wingdings"/>
      <w:sz w:val="20"/>
    </w:rPr>
  </w:style>
  <w:style w:type="character" w:customStyle="1" w:styleId="WWCharLFO225LVL6">
    <w:name w:val="WW_CharLFO225LVL6"/>
    <w:qFormat/>
    <w:rPr>
      <w:rFonts w:ascii="Times New Roman" w:hAnsi="Times New Roman" w:cs="Wingdings"/>
      <w:sz w:val="20"/>
    </w:rPr>
  </w:style>
  <w:style w:type="character" w:customStyle="1" w:styleId="WWCharLFO225LVL7">
    <w:name w:val="WW_CharLFO225LVL7"/>
    <w:qFormat/>
    <w:rPr>
      <w:rFonts w:ascii="Times New Roman" w:hAnsi="Times New Roman" w:cs="Wingdings"/>
      <w:sz w:val="20"/>
    </w:rPr>
  </w:style>
  <w:style w:type="character" w:customStyle="1" w:styleId="WWCharLFO225LVL8">
    <w:name w:val="WW_CharLFO225LVL8"/>
    <w:qFormat/>
    <w:rPr>
      <w:rFonts w:ascii="Times New Roman" w:hAnsi="Times New Roman" w:cs="Wingdings"/>
      <w:sz w:val="20"/>
    </w:rPr>
  </w:style>
  <w:style w:type="character" w:customStyle="1" w:styleId="WWCharLFO225LVL9">
    <w:name w:val="WW_CharLFO225LVL9"/>
    <w:qFormat/>
    <w:rPr>
      <w:rFonts w:ascii="Times New Roman" w:hAnsi="Times New Roman" w:cs="Wingdings"/>
      <w:sz w:val="20"/>
    </w:rPr>
  </w:style>
  <w:style w:type="character" w:customStyle="1" w:styleId="WWCharLFO227LVL1">
    <w:name w:val="WW_CharLFO227LVL1"/>
    <w:qFormat/>
    <w:rPr>
      <w:rFonts w:ascii="Wingdings" w:hAnsi="Wingdings"/>
    </w:rPr>
  </w:style>
  <w:style w:type="character" w:customStyle="1" w:styleId="WWCharLFO227LVL2">
    <w:name w:val="WW_CharLFO227LVL2"/>
    <w:qFormat/>
    <w:rPr>
      <w:rFonts w:ascii="Courier New" w:hAnsi="Courier New" w:cs="Courier New"/>
    </w:rPr>
  </w:style>
  <w:style w:type="character" w:customStyle="1" w:styleId="WWCharLFO227LVL3">
    <w:name w:val="WW_CharLFO227LVL3"/>
    <w:qFormat/>
    <w:rPr>
      <w:rFonts w:ascii="Wingdings" w:hAnsi="Wingdings"/>
    </w:rPr>
  </w:style>
  <w:style w:type="character" w:customStyle="1" w:styleId="WWCharLFO227LVL4">
    <w:name w:val="WW_CharLFO227LVL4"/>
    <w:qFormat/>
    <w:rPr>
      <w:rFonts w:ascii="Symbol" w:hAnsi="Symbol"/>
    </w:rPr>
  </w:style>
  <w:style w:type="character" w:customStyle="1" w:styleId="WWCharLFO227LVL5">
    <w:name w:val="WW_CharLFO227LVL5"/>
    <w:qFormat/>
    <w:rPr>
      <w:rFonts w:ascii="Courier New" w:hAnsi="Courier New" w:cs="Courier New"/>
    </w:rPr>
  </w:style>
  <w:style w:type="character" w:customStyle="1" w:styleId="WWCharLFO227LVL6">
    <w:name w:val="WW_CharLFO227LVL6"/>
    <w:qFormat/>
    <w:rPr>
      <w:rFonts w:ascii="Wingdings" w:hAnsi="Wingdings"/>
    </w:rPr>
  </w:style>
  <w:style w:type="character" w:customStyle="1" w:styleId="WWCharLFO227LVL7">
    <w:name w:val="WW_CharLFO227LVL7"/>
    <w:qFormat/>
    <w:rPr>
      <w:rFonts w:ascii="Symbol" w:hAnsi="Symbol"/>
    </w:rPr>
  </w:style>
  <w:style w:type="character" w:customStyle="1" w:styleId="WWCharLFO227LVL8">
    <w:name w:val="WW_CharLFO227LVL8"/>
    <w:qFormat/>
    <w:rPr>
      <w:rFonts w:ascii="Courier New" w:hAnsi="Courier New" w:cs="Courier New"/>
    </w:rPr>
  </w:style>
  <w:style w:type="character" w:customStyle="1" w:styleId="WWCharLFO227LVL9">
    <w:name w:val="WW_CharLFO227LVL9"/>
    <w:qFormat/>
    <w:rPr>
      <w:rFonts w:ascii="Wingdings" w:hAnsi="Wingdings"/>
    </w:rPr>
  </w:style>
  <w:style w:type="character" w:customStyle="1" w:styleId="WWCharLFO232LVL2">
    <w:name w:val="WW_CharLFO232LVL2"/>
    <w:qFormat/>
    <w:rPr>
      <w:rFonts w:eastAsia="Times New Roman"/>
      <w:b/>
      <w:color w:val="1F1F1F"/>
    </w:rPr>
  </w:style>
  <w:style w:type="character" w:customStyle="1" w:styleId="WWCharLFO232LVL3">
    <w:name w:val="WW_CharLFO232LVL3"/>
    <w:qFormat/>
    <w:rPr>
      <w:rFonts w:ascii="Times New Roman" w:hAnsi="Times New Roman" w:cs="Calibri Light"/>
      <w:b/>
      <w:bCs/>
      <w:sz w:val="24"/>
      <w:szCs w:val="24"/>
    </w:rPr>
  </w:style>
  <w:style w:type="character" w:customStyle="1" w:styleId="WWCharLFO236LVL2">
    <w:name w:val="WW_CharLFO236LVL2"/>
    <w:qFormat/>
    <w:rPr>
      <w:rFonts w:eastAsia="Times New Roman"/>
      <w:b/>
      <w:color w:val="1F1F1F"/>
    </w:rPr>
  </w:style>
  <w:style w:type="character" w:customStyle="1" w:styleId="WWCharLFO236LVL3">
    <w:name w:val="WW_CharLFO236LVL3"/>
    <w:qFormat/>
    <w:rPr>
      <w:rFonts w:ascii="Times New Roman" w:hAnsi="Times New Roman" w:cs="Calibri Light"/>
      <w:b/>
      <w:bCs/>
      <w:sz w:val="24"/>
      <w:szCs w:val="24"/>
    </w:rPr>
  </w:style>
  <w:style w:type="character" w:customStyle="1" w:styleId="WWCharLFO242LVL1">
    <w:name w:val="WW_CharLFO242LVL1"/>
    <w:qFormat/>
    <w:rPr>
      <w:b/>
      <w:bCs/>
      <w:color w:val="0F9ED5"/>
      <w:sz w:val="24"/>
      <w:szCs w:val="22"/>
    </w:rPr>
  </w:style>
  <w:style w:type="character" w:customStyle="1" w:styleId="WWCharLFO243LVL1">
    <w:name w:val="WW_CharLFO243LVL1"/>
    <w:qFormat/>
    <w:rPr>
      <w:b/>
      <w:bCs/>
    </w:rPr>
  </w:style>
  <w:style w:type="character" w:customStyle="1" w:styleId="WWCharLFO248LVL1">
    <w:name w:val="WW_CharLFO248LVL1"/>
    <w:qFormat/>
    <w:rPr>
      <w:rFonts w:ascii="Wingdings" w:hAnsi="Wingdings"/>
      <w:sz w:val="20"/>
    </w:rPr>
  </w:style>
  <w:style w:type="character" w:customStyle="1" w:styleId="WWCharLFO248LVL2">
    <w:name w:val="WW_CharLFO248LVL2"/>
    <w:qFormat/>
    <w:rPr>
      <w:rFonts w:ascii="Times New Roman" w:hAnsi="Times New Roman" w:cs="Courier New"/>
      <w:sz w:val="20"/>
    </w:rPr>
  </w:style>
  <w:style w:type="character" w:customStyle="1" w:styleId="WWCharLFO248LVL3">
    <w:name w:val="WW_CharLFO248LVL3"/>
    <w:qFormat/>
    <w:rPr>
      <w:rFonts w:ascii="Times New Roman" w:hAnsi="Times New Roman" w:cs="Wingdings"/>
      <w:sz w:val="20"/>
    </w:rPr>
  </w:style>
  <w:style w:type="character" w:customStyle="1" w:styleId="WWCharLFO248LVL4">
    <w:name w:val="WW_CharLFO248LVL4"/>
    <w:qFormat/>
    <w:rPr>
      <w:rFonts w:ascii="Times New Roman" w:hAnsi="Times New Roman" w:cs="Wingdings"/>
      <w:sz w:val="20"/>
    </w:rPr>
  </w:style>
  <w:style w:type="character" w:customStyle="1" w:styleId="WWCharLFO248LVL5">
    <w:name w:val="WW_CharLFO248LVL5"/>
    <w:qFormat/>
    <w:rPr>
      <w:rFonts w:ascii="Times New Roman" w:hAnsi="Times New Roman" w:cs="Wingdings"/>
      <w:sz w:val="20"/>
    </w:rPr>
  </w:style>
  <w:style w:type="character" w:customStyle="1" w:styleId="WWCharLFO248LVL6">
    <w:name w:val="WW_CharLFO248LVL6"/>
    <w:qFormat/>
    <w:rPr>
      <w:rFonts w:ascii="Times New Roman" w:hAnsi="Times New Roman" w:cs="Wingdings"/>
      <w:sz w:val="20"/>
    </w:rPr>
  </w:style>
  <w:style w:type="character" w:customStyle="1" w:styleId="WWCharLFO248LVL7">
    <w:name w:val="WW_CharLFO248LVL7"/>
    <w:qFormat/>
    <w:rPr>
      <w:rFonts w:ascii="Times New Roman" w:hAnsi="Times New Roman" w:cs="Wingdings"/>
      <w:sz w:val="20"/>
    </w:rPr>
  </w:style>
  <w:style w:type="character" w:customStyle="1" w:styleId="WWCharLFO248LVL8">
    <w:name w:val="WW_CharLFO248LVL8"/>
    <w:qFormat/>
    <w:rPr>
      <w:rFonts w:ascii="Times New Roman" w:hAnsi="Times New Roman" w:cs="Wingdings"/>
      <w:sz w:val="20"/>
    </w:rPr>
  </w:style>
  <w:style w:type="character" w:customStyle="1" w:styleId="WWCharLFO248LVL9">
    <w:name w:val="WW_CharLFO248LVL9"/>
    <w:qFormat/>
    <w:rPr>
      <w:rFonts w:ascii="Times New Roman" w:hAnsi="Times New Roman" w:cs="Wingdings"/>
      <w:sz w:val="20"/>
    </w:rPr>
  </w:style>
  <w:style w:type="character" w:customStyle="1" w:styleId="WWCharLFO250LVL1">
    <w:name w:val="WW_CharLFO250LVL1"/>
    <w:qFormat/>
    <w:rPr>
      <w:rFonts w:ascii="Wingdings" w:hAnsi="Wingdings"/>
    </w:rPr>
  </w:style>
  <w:style w:type="character" w:customStyle="1" w:styleId="WWCharLFO250LVL2">
    <w:name w:val="WW_CharLFO250LVL2"/>
    <w:qFormat/>
    <w:rPr>
      <w:rFonts w:ascii="Times New Roman" w:hAnsi="Times New Roman" w:cs="Courier New"/>
    </w:rPr>
  </w:style>
  <w:style w:type="character" w:customStyle="1" w:styleId="WWCharLFO250LVL3">
    <w:name w:val="WW_CharLFO250LVL3"/>
    <w:qFormat/>
    <w:rPr>
      <w:rFonts w:ascii="Times New Roman" w:hAnsi="Times New Roman" w:cs="Wingdings"/>
    </w:rPr>
  </w:style>
  <w:style w:type="character" w:customStyle="1" w:styleId="WWCharLFO250LVL4">
    <w:name w:val="WW_CharLFO250LVL4"/>
    <w:qFormat/>
    <w:rPr>
      <w:rFonts w:ascii="Times New Roman" w:hAnsi="Times New Roman" w:cs="Symbol"/>
    </w:rPr>
  </w:style>
  <w:style w:type="character" w:customStyle="1" w:styleId="WWCharLFO250LVL5">
    <w:name w:val="WW_CharLFO250LVL5"/>
    <w:qFormat/>
    <w:rPr>
      <w:rFonts w:ascii="Times New Roman" w:hAnsi="Times New Roman" w:cs="Courier New"/>
    </w:rPr>
  </w:style>
  <w:style w:type="character" w:customStyle="1" w:styleId="WWCharLFO250LVL6">
    <w:name w:val="WW_CharLFO250LVL6"/>
    <w:qFormat/>
    <w:rPr>
      <w:rFonts w:ascii="Times New Roman" w:hAnsi="Times New Roman" w:cs="Wingdings"/>
    </w:rPr>
  </w:style>
  <w:style w:type="character" w:customStyle="1" w:styleId="WWCharLFO250LVL7">
    <w:name w:val="WW_CharLFO250LVL7"/>
    <w:qFormat/>
    <w:rPr>
      <w:rFonts w:ascii="Times New Roman" w:hAnsi="Times New Roman" w:cs="Symbol"/>
    </w:rPr>
  </w:style>
  <w:style w:type="character" w:customStyle="1" w:styleId="WWCharLFO250LVL8">
    <w:name w:val="WW_CharLFO250LVL8"/>
    <w:qFormat/>
    <w:rPr>
      <w:rFonts w:ascii="Times New Roman" w:hAnsi="Times New Roman" w:cs="Courier New"/>
    </w:rPr>
  </w:style>
  <w:style w:type="character" w:customStyle="1" w:styleId="WWCharLFO250LVL9">
    <w:name w:val="WW_CharLFO250LVL9"/>
    <w:qFormat/>
    <w:rPr>
      <w:rFonts w:ascii="Times New Roman" w:hAnsi="Times New Roman" w:cs="Wingdings"/>
    </w:rPr>
  </w:style>
  <w:style w:type="character" w:customStyle="1" w:styleId="WWCharLFO254LVL1">
    <w:name w:val="WW_CharLFO254LVL1"/>
    <w:qFormat/>
    <w:rPr>
      <w:rFonts w:ascii="Wingdings" w:hAnsi="Wingdings"/>
    </w:rPr>
  </w:style>
  <w:style w:type="character" w:customStyle="1" w:styleId="WWCharLFO254LVL2">
    <w:name w:val="WW_CharLFO254LVL2"/>
    <w:qFormat/>
    <w:rPr>
      <w:rFonts w:ascii="Courier New" w:hAnsi="Courier New" w:cs="Courier New"/>
    </w:rPr>
  </w:style>
  <w:style w:type="character" w:customStyle="1" w:styleId="WWCharLFO254LVL3">
    <w:name w:val="WW_CharLFO254LVL3"/>
    <w:qFormat/>
    <w:rPr>
      <w:rFonts w:ascii="Wingdings" w:hAnsi="Wingdings"/>
    </w:rPr>
  </w:style>
  <w:style w:type="character" w:customStyle="1" w:styleId="WWCharLFO254LVL4">
    <w:name w:val="WW_CharLFO254LVL4"/>
    <w:qFormat/>
    <w:rPr>
      <w:rFonts w:ascii="Symbol" w:hAnsi="Symbol"/>
    </w:rPr>
  </w:style>
  <w:style w:type="character" w:customStyle="1" w:styleId="WWCharLFO254LVL5">
    <w:name w:val="WW_CharLFO254LVL5"/>
    <w:qFormat/>
    <w:rPr>
      <w:rFonts w:ascii="Courier New" w:hAnsi="Courier New" w:cs="Courier New"/>
    </w:rPr>
  </w:style>
  <w:style w:type="character" w:customStyle="1" w:styleId="WWCharLFO254LVL6">
    <w:name w:val="WW_CharLFO254LVL6"/>
    <w:qFormat/>
    <w:rPr>
      <w:rFonts w:ascii="Wingdings" w:hAnsi="Wingdings"/>
    </w:rPr>
  </w:style>
  <w:style w:type="character" w:customStyle="1" w:styleId="WWCharLFO254LVL7">
    <w:name w:val="WW_CharLFO254LVL7"/>
    <w:qFormat/>
    <w:rPr>
      <w:rFonts w:ascii="Symbol" w:hAnsi="Symbol"/>
    </w:rPr>
  </w:style>
  <w:style w:type="character" w:customStyle="1" w:styleId="WWCharLFO254LVL8">
    <w:name w:val="WW_CharLFO254LVL8"/>
    <w:qFormat/>
    <w:rPr>
      <w:rFonts w:ascii="Courier New" w:hAnsi="Courier New" w:cs="Courier New"/>
    </w:rPr>
  </w:style>
  <w:style w:type="character" w:customStyle="1" w:styleId="WWCharLFO254LVL9">
    <w:name w:val="WW_CharLFO254LVL9"/>
    <w:qFormat/>
    <w:rPr>
      <w:rFonts w:ascii="Wingdings" w:hAnsi="Wingdings"/>
    </w:rPr>
  </w:style>
  <w:style w:type="character" w:customStyle="1" w:styleId="WWCharLFO256LVL1">
    <w:name w:val="WW_CharLFO256LVL1"/>
    <w:qFormat/>
    <w:rPr>
      <w:b/>
      <w:bCs/>
    </w:rPr>
  </w:style>
  <w:style w:type="character" w:customStyle="1" w:styleId="WWCharLFO256LVL2">
    <w:name w:val="WW_CharLFO256LVL2"/>
    <w:qFormat/>
    <w:rPr>
      <w:b/>
      <w:i w:val="0"/>
      <w:color w:val="5B9BD5"/>
    </w:rPr>
  </w:style>
  <w:style w:type="character" w:customStyle="1" w:styleId="WWCharLFO256LVL3">
    <w:name w:val="WW_CharLFO256LVL3"/>
    <w:qFormat/>
    <w:rPr>
      <w:b/>
      <w:i/>
    </w:rPr>
  </w:style>
  <w:style w:type="character" w:customStyle="1" w:styleId="WWCharLFO256LVL4">
    <w:name w:val="WW_CharLFO256LVL4"/>
    <w:qFormat/>
    <w:rPr>
      <w:b/>
      <w:i/>
    </w:rPr>
  </w:style>
  <w:style w:type="character" w:customStyle="1" w:styleId="WWCharLFO256LVL5">
    <w:name w:val="WW_CharLFO256LVL5"/>
    <w:qFormat/>
    <w:rPr>
      <w:b/>
      <w:i/>
    </w:rPr>
  </w:style>
  <w:style w:type="character" w:customStyle="1" w:styleId="WWCharLFO256LVL6">
    <w:name w:val="WW_CharLFO256LVL6"/>
    <w:qFormat/>
    <w:rPr>
      <w:b/>
      <w:i/>
    </w:rPr>
  </w:style>
  <w:style w:type="character" w:customStyle="1" w:styleId="WWCharLFO256LVL7">
    <w:name w:val="WW_CharLFO256LVL7"/>
    <w:qFormat/>
    <w:rPr>
      <w:b/>
      <w:i/>
    </w:rPr>
  </w:style>
  <w:style w:type="character" w:customStyle="1" w:styleId="WWCharLFO256LVL8">
    <w:name w:val="WW_CharLFO256LVL8"/>
    <w:qFormat/>
    <w:rPr>
      <w:b/>
      <w:i/>
    </w:rPr>
  </w:style>
  <w:style w:type="character" w:customStyle="1" w:styleId="WWCharLFO256LVL9">
    <w:name w:val="WW_CharLFO256LVL9"/>
    <w:qFormat/>
    <w:rPr>
      <w:b/>
      <w:i/>
    </w:rPr>
  </w:style>
  <w:style w:type="character" w:customStyle="1" w:styleId="WWCharLFO266LVL1">
    <w:name w:val="WW_CharLFO266LVL1"/>
    <w:qFormat/>
    <w:rPr>
      <w:b/>
      <w:bCs/>
    </w:rPr>
  </w:style>
  <w:style w:type="character" w:customStyle="1" w:styleId="WWCharLFO266LVL2">
    <w:name w:val="WW_CharLFO266LVL2"/>
    <w:qFormat/>
    <w:rPr>
      <w:rFonts w:ascii="Times New Roman" w:hAnsi="Times New Roman" w:cs="Calibri"/>
    </w:rPr>
  </w:style>
  <w:style w:type="character" w:customStyle="1" w:styleId="WWCharLFO282LVL1">
    <w:name w:val="WW_CharLFO282LVL1"/>
    <w:qFormat/>
    <w:rPr>
      <w:rFonts w:ascii="Wingdings" w:hAnsi="Wingdings"/>
    </w:rPr>
  </w:style>
  <w:style w:type="character" w:customStyle="1" w:styleId="WWCharLFO282LVL2">
    <w:name w:val="WW_CharLFO282LVL2"/>
    <w:qFormat/>
    <w:rPr>
      <w:rFonts w:ascii="Times New Roman" w:hAnsi="Times New Roman" w:cs="Courier New"/>
    </w:rPr>
  </w:style>
  <w:style w:type="character" w:customStyle="1" w:styleId="WWCharLFO282LVL3">
    <w:name w:val="WW_CharLFO282LVL3"/>
    <w:qFormat/>
    <w:rPr>
      <w:rFonts w:ascii="Times New Roman" w:hAnsi="Times New Roman" w:cs="Wingdings"/>
    </w:rPr>
  </w:style>
  <w:style w:type="character" w:customStyle="1" w:styleId="WWCharLFO282LVL4">
    <w:name w:val="WW_CharLFO282LVL4"/>
    <w:qFormat/>
    <w:rPr>
      <w:rFonts w:ascii="Times New Roman" w:hAnsi="Times New Roman" w:cs="Symbol"/>
    </w:rPr>
  </w:style>
  <w:style w:type="character" w:customStyle="1" w:styleId="WWCharLFO282LVL5">
    <w:name w:val="WW_CharLFO282LVL5"/>
    <w:qFormat/>
    <w:rPr>
      <w:rFonts w:ascii="Times New Roman" w:hAnsi="Times New Roman" w:cs="Courier New"/>
    </w:rPr>
  </w:style>
  <w:style w:type="character" w:customStyle="1" w:styleId="WWCharLFO282LVL6">
    <w:name w:val="WW_CharLFO282LVL6"/>
    <w:qFormat/>
    <w:rPr>
      <w:rFonts w:ascii="Times New Roman" w:hAnsi="Times New Roman" w:cs="Wingdings"/>
    </w:rPr>
  </w:style>
  <w:style w:type="character" w:customStyle="1" w:styleId="WWCharLFO282LVL7">
    <w:name w:val="WW_CharLFO282LVL7"/>
    <w:qFormat/>
    <w:rPr>
      <w:rFonts w:ascii="Times New Roman" w:hAnsi="Times New Roman" w:cs="Symbol"/>
    </w:rPr>
  </w:style>
  <w:style w:type="character" w:customStyle="1" w:styleId="WWCharLFO282LVL8">
    <w:name w:val="WW_CharLFO282LVL8"/>
    <w:qFormat/>
    <w:rPr>
      <w:rFonts w:ascii="Times New Roman" w:hAnsi="Times New Roman" w:cs="Courier New"/>
    </w:rPr>
  </w:style>
  <w:style w:type="character" w:customStyle="1" w:styleId="WWCharLFO282LVL9">
    <w:name w:val="WW_CharLFO282LVL9"/>
    <w:qFormat/>
    <w:rPr>
      <w:rFonts w:ascii="Times New Roman" w:hAnsi="Times New Roman" w:cs="Wingdings"/>
    </w:rPr>
  </w:style>
  <w:style w:type="character" w:customStyle="1" w:styleId="WWCharLFO284LVL1">
    <w:name w:val="WW_CharLFO284LVL1"/>
    <w:qFormat/>
    <w:rPr>
      <w:rFonts w:ascii="Wingdings" w:hAnsi="Wingdings"/>
    </w:rPr>
  </w:style>
  <w:style w:type="character" w:customStyle="1" w:styleId="WWCharLFO284LVL2">
    <w:name w:val="WW_CharLFO284LVL2"/>
    <w:qFormat/>
    <w:rPr>
      <w:rFonts w:ascii="Times New Roman" w:hAnsi="Times New Roman" w:cs="Courier New"/>
    </w:rPr>
  </w:style>
  <w:style w:type="character" w:customStyle="1" w:styleId="WWCharLFO284LVL3">
    <w:name w:val="WW_CharLFO284LVL3"/>
    <w:qFormat/>
    <w:rPr>
      <w:rFonts w:ascii="Times New Roman" w:hAnsi="Times New Roman" w:cs="Wingdings"/>
    </w:rPr>
  </w:style>
  <w:style w:type="character" w:customStyle="1" w:styleId="WWCharLFO284LVL4">
    <w:name w:val="WW_CharLFO284LVL4"/>
    <w:qFormat/>
    <w:rPr>
      <w:rFonts w:ascii="Times New Roman" w:hAnsi="Times New Roman" w:cs="Symbol"/>
    </w:rPr>
  </w:style>
  <w:style w:type="character" w:customStyle="1" w:styleId="WWCharLFO284LVL5">
    <w:name w:val="WW_CharLFO284LVL5"/>
    <w:qFormat/>
    <w:rPr>
      <w:rFonts w:ascii="Times New Roman" w:hAnsi="Times New Roman" w:cs="Courier New"/>
    </w:rPr>
  </w:style>
  <w:style w:type="character" w:customStyle="1" w:styleId="WWCharLFO284LVL6">
    <w:name w:val="WW_CharLFO284LVL6"/>
    <w:qFormat/>
    <w:rPr>
      <w:rFonts w:ascii="Times New Roman" w:hAnsi="Times New Roman" w:cs="Wingdings"/>
    </w:rPr>
  </w:style>
  <w:style w:type="character" w:customStyle="1" w:styleId="WWCharLFO284LVL7">
    <w:name w:val="WW_CharLFO284LVL7"/>
    <w:qFormat/>
    <w:rPr>
      <w:rFonts w:ascii="Times New Roman" w:hAnsi="Times New Roman" w:cs="Symbol"/>
    </w:rPr>
  </w:style>
  <w:style w:type="character" w:customStyle="1" w:styleId="WWCharLFO284LVL8">
    <w:name w:val="WW_CharLFO284LVL8"/>
    <w:qFormat/>
    <w:rPr>
      <w:rFonts w:ascii="Times New Roman" w:hAnsi="Times New Roman" w:cs="Courier New"/>
    </w:rPr>
  </w:style>
  <w:style w:type="character" w:customStyle="1" w:styleId="WWCharLFO284LVL9">
    <w:name w:val="WW_CharLFO284LVL9"/>
    <w:qFormat/>
    <w:rPr>
      <w:rFonts w:ascii="Times New Roman" w:hAnsi="Times New Roman" w:cs="Wingdings"/>
    </w:rPr>
  </w:style>
  <w:style w:type="character" w:customStyle="1" w:styleId="WWCharLFO286LVL1">
    <w:name w:val="WW_CharLFO286LVL1"/>
    <w:qFormat/>
    <w:rPr>
      <w:rFonts w:ascii="Wingdings" w:hAnsi="Wingdings"/>
      <w:sz w:val="24"/>
      <w:szCs w:val="24"/>
    </w:rPr>
  </w:style>
  <w:style w:type="character" w:customStyle="1" w:styleId="WWCharLFO286LVL2">
    <w:name w:val="WW_CharLFO286LVL2"/>
    <w:qFormat/>
    <w:rPr>
      <w:rFonts w:ascii="Times New Roman" w:hAnsi="Times New Roman" w:cs="Courier New"/>
    </w:rPr>
  </w:style>
  <w:style w:type="character" w:customStyle="1" w:styleId="WWCharLFO286LVL3">
    <w:name w:val="WW_CharLFO286LVL3"/>
    <w:qFormat/>
    <w:rPr>
      <w:rFonts w:ascii="Times New Roman" w:hAnsi="Times New Roman" w:cs="Wingdings"/>
    </w:rPr>
  </w:style>
  <w:style w:type="character" w:customStyle="1" w:styleId="WWCharLFO286LVL4">
    <w:name w:val="WW_CharLFO286LVL4"/>
    <w:qFormat/>
    <w:rPr>
      <w:rFonts w:ascii="Times New Roman" w:hAnsi="Times New Roman" w:cs="Symbol"/>
    </w:rPr>
  </w:style>
  <w:style w:type="character" w:customStyle="1" w:styleId="WWCharLFO286LVL5">
    <w:name w:val="WW_CharLFO286LVL5"/>
    <w:qFormat/>
    <w:rPr>
      <w:rFonts w:ascii="Times New Roman" w:hAnsi="Times New Roman" w:cs="Courier New"/>
    </w:rPr>
  </w:style>
  <w:style w:type="character" w:customStyle="1" w:styleId="WWCharLFO286LVL6">
    <w:name w:val="WW_CharLFO286LVL6"/>
    <w:qFormat/>
    <w:rPr>
      <w:rFonts w:ascii="Times New Roman" w:hAnsi="Times New Roman" w:cs="Wingdings"/>
    </w:rPr>
  </w:style>
  <w:style w:type="character" w:customStyle="1" w:styleId="WWCharLFO286LVL7">
    <w:name w:val="WW_CharLFO286LVL7"/>
    <w:qFormat/>
    <w:rPr>
      <w:rFonts w:ascii="Times New Roman" w:hAnsi="Times New Roman" w:cs="Symbol"/>
    </w:rPr>
  </w:style>
  <w:style w:type="character" w:customStyle="1" w:styleId="WWCharLFO286LVL8">
    <w:name w:val="WW_CharLFO286LVL8"/>
    <w:qFormat/>
    <w:rPr>
      <w:rFonts w:ascii="Times New Roman" w:hAnsi="Times New Roman" w:cs="Courier New"/>
    </w:rPr>
  </w:style>
  <w:style w:type="character" w:customStyle="1" w:styleId="WWCharLFO286LVL9">
    <w:name w:val="WW_CharLFO286LVL9"/>
    <w:qFormat/>
    <w:rPr>
      <w:rFonts w:ascii="Times New Roman" w:hAnsi="Times New Roman" w:cs="Wingdings"/>
    </w:rPr>
  </w:style>
  <w:style w:type="character" w:customStyle="1" w:styleId="WWCharLFO287LVL2">
    <w:name w:val="WW_CharLFO287LVL2"/>
    <w:qFormat/>
    <w:rPr>
      <w:rFonts w:ascii="Calibri Light" w:hAnsi="Calibri Light" w:cs="Calibri Light"/>
    </w:rPr>
  </w:style>
  <w:style w:type="character" w:customStyle="1" w:styleId="WWCharLFO304LVL1">
    <w:name w:val="WW_CharLFO304LVL1"/>
    <w:qFormat/>
    <w:rPr>
      <w:b/>
      <w:bCs/>
    </w:rPr>
  </w:style>
  <w:style w:type="character" w:customStyle="1" w:styleId="WWCharLFO304LVL2">
    <w:name w:val="WW_CharLFO304LVL2"/>
    <w:qFormat/>
    <w:rPr>
      <w:rFonts w:ascii="Times New Roman" w:hAnsi="Times New Roman" w:cs="Calibri"/>
    </w:rPr>
  </w:style>
  <w:style w:type="character" w:customStyle="1" w:styleId="WWCharLFO305LVL1">
    <w:name w:val="WW_CharLFO305LVL1"/>
    <w:qFormat/>
    <w:rPr>
      <w:b/>
      <w:bCs/>
    </w:rPr>
  </w:style>
  <w:style w:type="character" w:customStyle="1" w:styleId="WWCharLFO305LVL2">
    <w:name w:val="WW_CharLFO305LVL2"/>
    <w:qFormat/>
    <w:rPr>
      <w:rFonts w:ascii="Times New Roman" w:hAnsi="Times New Roman" w:cs="Calibri"/>
    </w:rPr>
  </w:style>
  <w:style w:type="character" w:customStyle="1" w:styleId="WWCharLFO319LVL1">
    <w:name w:val="WW_CharLFO319LVL1"/>
    <w:qFormat/>
    <w:rPr>
      <w:rFonts w:ascii="Wingdings" w:hAnsi="Wingdings"/>
    </w:rPr>
  </w:style>
  <w:style w:type="character" w:customStyle="1" w:styleId="WWCharLFO319LVL2">
    <w:name w:val="WW_CharLFO319LVL2"/>
    <w:qFormat/>
    <w:rPr>
      <w:rFonts w:ascii="Times New Roman" w:hAnsi="Times New Roman" w:cs="Courier New"/>
    </w:rPr>
  </w:style>
  <w:style w:type="character" w:customStyle="1" w:styleId="WWCharLFO319LVL3">
    <w:name w:val="WW_CharLFO319LVL3"/>
    <w:qFormat/>
    <w:rPr>
      <w:rFonts w:ascii="Times New Roman" w:hAnsi="Times New Roman" w:cs="Wingdings"/>
    </w:rPr>
  </w:style>
  <w:style w:type="character" w:customStyle="1" w:styleId="WWCharLFO319LVL4">
    <w:name w:val="WW_CharLFO319LVL4"/>
    <w:qFormat/>
    <w:rPr>
      <w:rFonts w:ascii="Times New Roman" w:hAnsi="Times New Roman" w:cs="Symbol"/>
    </w:rPr>
  </w:style>
  <w:style w:type="character" w:customStyle="1" w:styleId="WWCharLFO319LVL5">
    <w:name w:val="WW_CharLFO319LVL5"/>
    <w:qFormat/>
    <w:rPr>
      <w:rFonts w:ascii="Times New Roman" w:hAnsi="Times New Roman" w:cs="Courier New"/>
    </w:rPr>
  </w:style>
  <w:style w:type="character" w:customStyle="1" w:styleId="WWCharLFO319LVL6">
    <w:name w:val="WW_CharLFO319LVL6"/>
    <w:qFormat/>
    <w:rPr>
      <w:rFonts w:ascii="Times New Roman" w:hAnsi="Times New Roman" w:cs="Wingdings"/>
    </w:rPr>
  </w:style>
  <w:style w:type="character" w:customStyle="1" w:styleId="WWCharLFO319LVL7">
    <w:name w:val="WW_CharLFO319LVL7"/>
    <w:qFormat/>
    <w:rPr>
      <w:rFonts w:ascii="Times New Roman" w:hAnsi="Times New Roman" w:cs="Symbol"/>
    </w:rPr>
  </w:style>
  <w:style w:type="character" w:customStyle="1" w:styleId="WWCharLFO319LVL8">
    <w:name w:val="WW_CharLFO319LVL8"/>
    <w:qFormat/>
    <w:rPr>
      <w:rFonts w:ascii="Times New Roman" w:hAnsi="Times New Roman" w:cs="Courier New"/>
    </w:rPr>
  </w:style>
  <w:style w:type="character" w:customStyle="1" w:styleId="WWCharLFO319LVL9">
    <w:name w:val="WW_CharLFO319LVL9"/>
    <w:qFormat/>
    <w:rPr>
      <w:rFonts w:ascii="Times New Roman" w:hAnsi="Times New Roman" w:cs="Wingdings"/>
    </w:rPr>
  </w:style>
  <w:style w:type="character" w:customStyle="1" w:styleId="WWCharLFO340LVL1">
    <w:name w:val="WW_CharLFO340LVL1"/>
    <w:qFormat/>
    <w:rPr>
      <w:rFonts w:ascii="Wingdings" w:hAnsi="Wingdings"/>
    </w:rPr>
  </w:style>
  <w:style w:type="character" w:customStyle="1" w:styleId="WWCharLFO340LVL2">
    <w:name w:val="WW_CharLFO340LVL2"/>
    <w:qFormat/>
    <w:rPr>
      <w:rFonts w:ascii="Times New Roman" w:hAnsi="Times New Roman" w:cs="Courier New"/>
    </w:rPr>
  </w:style>
  <w:style w:type="character" w:customStyle="1" w:styleId="WWCharLFO340LVL3">
    <w:name w:val="WW_CharLFO340LVL3"/>
    <w:qFormat/>
    <w:rPr>
      <w:rFonts w:ascii="Times New Roman" w:hAnsi="Times New Roman" w:cs="Wingdings"/>
    </w:rPr>
  </w:style>
  <w:style w:type="character" w:customStyle="1" w:styleId="WWCharLFO340LVL4">
    <w:name w:val="WW_CharLFO340LVL4"/>
    <w:qFormat/>
    <w:rPr>
      <w:rFonts w:ascii="Times New Roman" w:hAnsi="Times New Roman" w:cs="Symbol"/>
    </w:rPr>
  </w:style>
  <w:style w:type="character" w:customStyle="1" w:styleId="WWCharLFO340LVL5">
    <w:name w:val="WW_CharLFO340LVL5"/>
    <w:qFormat/>
    <w:rPr>
      <w:rFonts w:ascii="Times New Roman" w:hAnsi="Times New Roman" w:cs="Courier New"/>
    </w:rPr>
  </w:style>
  <w:style w:type="character" w:customStyle="1" w:styleId="WWCharLFO340LVL6">
    <w:name w:val="WW_CharLFO340LVL6"/>
    <w:qFormat/>
    <w:rPr>
      <w:rFonts w:ascii="Times New Roman" w:hAnsi="Times New Roman" w:cs="Wingdings"/>
    </w:rPr>
  </w:style>
  <w:style w:type="character" w:customStyle="1" w:styleId="WWCharLFO340LVL7">
    <w:name w:val="WW_CharLFO340LVL7"/>
    <w:qFormat/>
    <w:rPr>
      <w:rFonts w:ascii="Times New Roman" w:hAnsi="Times New Roman" w:cs="Symbol"/>
    </w:rPr>
  </w:style>
  <w:style w:type="character" w:customStyle="1" w:styleId="WWCharLFO340LVL8">
    <w:name w:val="WW_CharLFO340LVL8"/>
    <w:qFormat/>
    <w:rPr>
      <w:rFonts w:ascii="Times New Roman" w:hAnsi="Times New Roman" w:cs="Courier New"/>
    </w:rPr>
  </w:style>
  <w:style w:type="character" w:customStyle="1" w:styleId="WWCharLFO340LVL9">
    <w:name w:val="WW_CharLFO340LVL9"/>
    <w:qFormat/>
    <w:rPr>
      <w:rFonts w:ascii="Times New Roman" w:hAnsi="Times New Roman" w:cs="Wingdings"/>
    </w:rPr>
  </w:style>
  <w:style w:type="character" w:customStyle="1" w:styleId="WWCharLFO346LVL1">
    <w:name w:val="WW_CharLFO346LVL1"/>
    <w:qFormat/>
    <w:rPr>
      <w:rFonts w:ascii="Wingdings" w:hAnsi="Wingdings"/>
    </w:rPr>
  </w:style>
  <w:style w:type="character" w:customStyle="1" w:styleId="WWCharLFO346LVL2">
    <w:name w:val="WW_CharLFO346LVL2"/>
    <w:qFormat/>
    <w:rPr>
      <w:rFonts w:ascii="Times New Roman" w:hAnsi="Times New Roman" w:cs="Courier New"/>
    </w:rPr>
  </w:style>
  <w:style w:type="character" w:customStyle="1" w:styleId="WWCharLFO346LVL3">
    <w:name w:val="WW_CharLFO346LVL3"/>
    <w:qFormat/>
    <w:rPr>
      <w:rFonts w:ascii="Times New Roman" w:hAnsi="Times New Roman" w:cs="Wingdings"/>
    </w:rPr>
  </w:style>
  <w:style w:type="character" w:customStyle="1" w:styleId="WWCharLFO346LVL4">
    <w:name w:val="WW_CharLFO346LVL4"/>
    <w:qFormat/>
    <w:rPr>
      <w:rFonts w:ascii="Times New Roman" w:hAnsi="Times New Roman" w:cs="Symbol"/>
    </w:rPr>
  </w:style>
  <w:style w:type="character" w:customStyle="1" w:styleId="WWCharLFO346LVL5">
    <w:name w:val="WW_CharLFO346LVL5"/>
    <w:qFormat/>
    <w:rPr>
      <w:rFonts w:ascii="Times New Roman" w:hAnsi="Times New Roman" w:cs="Courier New"/>
    </w:rPr>
  </w:style>
  <w:style w:type="character" w:customStyle="1" w:styleId="WWCharLFO346LVL6">
    <w:name w:val="WW_CharLFO346LVL6"/>
    <w:qFormat/>
    <w:rPr>
      <w:rFonts w:ascii="Times New Roman" w:hAnsi="Times New Roman" w:cs="Wingdings"/>
    </w:rPr>
  </w:style>
  <w:style w:type="character" w:customStyle="1" w:styleId="WWCharLFO346LVL7">
    <w:name w:val="WW_CharLFO346LVL7"/>
    <w:qFormat/>
    <w:rPr>
      <w:rFonts w:ascii="Times New Roman" w:hAnsi="Times New Roman" w:cs="Symbol"/>
    </w:rPr>
  </w:style>
  <w:style w:type="character" w:customStyle="1" w:styleId="WWCharLFO346LVL8">
    <w:name w:val="WW_CharLFO346LVL8"/>
    <w:qFormat/>
    <w:rPr>
      <w:rFonts w:ascii="Times New Roman" w:hAnsi="Times New Roman" w:cs="Courier New"/>
    </w:rPr>
  </w:style>
  <w:style w:type="character" w:customStyle="1" w:styleId="WWCharLFO346LVL9">
    <w:name w:val="WW_CharLFO346LVL9"/>
    <w:qFormat/>
    <w:rPr>
      <w:rFonts w:ascii="Times New Roman" w:hAnsi="Times New Roman" w:cs="Wingdings"/>
    </w:rPr>
  </w:style>
  <w:style w:type="character" w:customStyle="1" w:styleId="WWCharLFO351LVL1">
    <w:name w:val="WW_CharLFO351LVL1"/>
    <w:qFormat/>
    <w:rPr>
      <w:rFonts w:ascii="Calibri Light" w:hAnsi="Calibri Light" w:cs="Calibri Light"/>
    </w:rPr>
  </w:style>
  <w:style w:type="character" w:customStyle="1" w:styleId="WWCharLFO351LVL2">
    <w:name w:val="WW_CharLFO351LVL2"/>
    <w:qFormat/>
    <w:rPr>
      <w:rFonts w:ascii="Courier New" w:hAnsi="Courier New" w:cs="Courier New"/>
    </w:rPr>
  </w:style>
  <w:style w:type="character" w:customStyle="1" w:styleId="WWCharLFO351LVL3">
    <w:name w:val="WW_CharLFO351LVL3"/>
    <w:qFormat/>
    <w:rPr>
      <w:rFonts w:ascii="Wingdings" w:hAnsi="Wingdings"/>
    </w:rPr>
  </w:style>
  <w:style w:type="character" w:customStyle="1" w:styleId="WWCharLFO351LVL4">
    <w:name w:val="WW_CharLFO351LVL4"/>
    <w:qFormat/>
    <w:rPr>
      <w:rFonts w:ascii="Symbol" w:hAnsi="Symbol"/>
    </w:rPr>
  </w:style>
  <w:style w:type="character" w:customStyle="1" w:styleId="WWCharLFO351LVL5">
    <w:name w:val="WW_CharLFO351LVL5"/>
    <w:qFormat/>
    <w:rPr>
      <w:rFonts w:ascii="Courier New" w:hAnsi="Courier New" w:cs="Courier New"/>
    </w:rPr>
  </w:style>
  <w:style w:type="character" w:customStyle="1" w:styleId="WWCharLFO351LVL6">
    <w:name w:val="WW_CharLFO351LVL6"/>
    <w:qFormat/>
    <w:rPr>
      <w:rFonts w:ascii="Wingdings" w:hAnsi="Wingdings"/>
    </w:rPr>
  </w:style>
  <w:style w:type="character" w:customStyle="1" w:styleId="WWCharLFO351LVL7">
    <w:name w:val="WW_CharLFO351LVL7"/>
    <w:qFormat/>
    <w:rPr>
      <w:rFonts w:ascii="Symbol" w:hAnsi="Symbol"/>
    </w:rPr>
  </w:style>
  <w:style w:type="character" w:customStyle="1" w:styleId="WWCharLFO351LVL8">
    <w:name w:val="WW_CharLFO351LVL8"/>
    <w:qFormat/>
    <w:rPr>
      <w:rFonts w:ascii="Courier New" w:hAnsi="Courier New" w:cs="Courier New"/>
    </w:rPr>
  </w:style>
  <w:style w:type="character" w:customStyle="1" w:styleId="WWCharLFO351LVL9">
    <w:name w:val="WW_CharLFO351LVL9"/>
    <w:qFormat/>
    <w:rPr>
      <w:rFonts w:ascii="Wingdings" w:hAnsi="Wingdings"/>
    </w:rPr>
  </w:style>
  <w:style w:type="character" w:customStyle="1" w:styleId="WWCharLFO382LVL1">
    <w:name w:val="WW_CharLFO382LVL1"/>
    <w:qFormat/>
    <w:rPr>
      <w:rFonts w:ascii="Calibri Light" w:hAnsi="Calibri Light"/>
      <w:b/>
      <w:bCs/>
    </w:rPr>
  </w:style>
  <w:style w:type="character" w:customStyle="1" w:styleId="WWCharLFO382LVL2">
    <w:name w:val="WW_CharLFO382LVL2"/>
    <w:qFormat/>
    <w:rPr>
      <w:b/>
      <w:i w:val="0"/>
      <w:color w:val="5B9BD5"/>
    </w:rPr>
  </w:style>
  <w:style w:type="character" w:customStyle="1" w:styleId="WWCharLFO382LVL3">
    <w:name w:val="WW_CharLFO382LVL3"/>
    <w:qFormat/>
    <w:rPr>
      <w:b/>
      <w:i/>
    </w:rPr>
  </w:style>
  <w:style w:type="character" w:customStyle="1" w:styleId="WWCharLFO382LVL4">
    <w:name w:val="WW_CharLFO382LVL4"/>
    <w:qFormat/>
    <w:rPr>
      <w:b/>
      <w:i/>
    </w:rPr>
  </w:style>
  <w:style w:type="character" w:customStyle="1" w:styleId="WWCharLFO382LVL5">
    <w:name w:val="WW_CharLFO382LVL5"/>
    <w:qFormat/>
    <w:rPr>
      <w:b/>
      <w:i/>
    </w:rPr>
  </w:style>
  <w:style w:type="character" w:customStyle="1" w:styleId="WWCharLFO382LVL6">
    <w:name w:val="WW_CharLFO382LVL6"/>
    <w:qFormat/>
    <w:rPr>
      <w:b/>
      <w:i/>
    </w:rPr>
  </w:style>
  <w:style w:type="character" w:customStyle="1" w:styleId="WWCharLFO382LVL7">
    <w:name w:val="WW_CharLFO382LVL7"/>
    <w:qFormat/>
    <w:rPr>
      <w:b/>
      <w:i/>
    </w:rPr>
  </w:style>
  <w:style w:type="character" w:customStyle="1" w:styleId="WWCharLFO382LVL8">
    <w:name w:val="WW_CharLFO382LVL8"/>
    <w:qFormat/>
    <w:rPr>
      <w:b/>
      <w:i/>
    </w:rPr>
  </w:style>
  <w:style w:type="character" w:customStyle="1" w:styleId="WWCharLFO382LVL9">
    <w:name w:val="WW_CharLFO382LVL9"/>
    <w:qFormat/>
    <w:rPr>
      <w:b/>
      <w:i/>
    </w:rPr>
  </w:style>
  <w:style w:type="character" w:customStyle="1" w:styleId="WWCharLFO383LVL1">
    <w:name w:val="WW_CharLFO383LVL1"/>
    <w:qFormat/>
    <w:rPr>
      <w:b/>
      <w:bCs/>
    </w:rPr>
  </w:style>
  <w:style w:type="character" w:customStyle="1" w:styleId="WWCharLFO383LVL2">
    <w:name w:val="WW_CharLFO383LVL2"/>
    <w:qFormat/>
    <w:rPr>
      <w:b/>
      <w:i w:val="0"/>
      <w:color w:val="5B9BD5"/>
    </w:rPr>
  </w:style>
  <w:style w:type="character" w:customStyle="1" w:styleId="WWCharLFO383LVL3">
    <w:name w:val="WW_CharLFO383LVL3"/>
    <w:qFormat/>
    <w:rPr>
      <w:b/>
      <w:i/>
    </w:rPr>
  </w:style>
  <w:style w:type="character" w:customStyle="1" w:styleId="WWCharLFO383LVL4">
    <w:name w:val="WW_CharLFO383LVL4"/>
    <w:qFormat/>
    <w:rPr>
      <w:b/>
      <w:i/>
    </w:rPr>
  </w:style>
  <w:style w:type="character" w:customStyle="1" w:styleId="WWCharLFO383LVL5">
    <w:name w:val="WW_CharLFO383LVL5"/>
    <w:qFormat/>
    <w:rPr>
      <w:b/>
      <w:i/>
    </w:rPr>
  </w:style>
  <w:style w:type="character" w:customStyle="1" w:styleId="WWCharLFO383LVL6">
    <w:name w:val="WW_CharLFO383LVL6"/>
    <w:qFormat/>
    <w:rPr>
      <w:b/>
      <w:i/>
    </w:rPr>
  </w:style>
  <w:style w:type="character" w:customStyle="1" w:styleId="WWCharLFO383LVL7">
    <w:name w:val="WW_CharLFO383LVL7"/>
    <w:qFormat/>
    <w:rPr>
      <w:b/>
      <w:i/>
    </w:rPr>
  </w:style>
  <w:style w:type="character" w:customStyle="1" w:styleId="WWCharLFO383LVL8">
    <w:name w:val="WW_CharLFO383LVL8"/>
    <w:qFormat/>
    <w:rPr>
      <w:b/>
      <w:i/>
    </w:rPr>
  </w:style>
  <w:style w:type="character" w:customStyle="1" w:styleId="WWCharLFO383LVL9">
    <w:name w:val="WW_CharLFO383LVL9"/>
    <w:qFormat/>
    <w:rPr>
      <w:b/>
      <w:i/>
    </w:rPr>
  </w:style>
  <w:style w:type="character" w:customStyle="1" w:styleId="WWCharLFO384LVL1">
    <w:name w:val="WW_CharLFO384LVL1"/>
    <w:qFormat/>
    <w:rPr>
      <w:b/>
      <w:bCs/>
      <w:color w:val="0E2841"/>
      <w:sz w:val="24"/>
      <w:szCs w:val="24"/>
    </w:rPr>
  </w:style>
  <w:style w:type="character" w:customStyle="1" w:styleId="WWCharLFO384LVL2">
    <w:name w:val="WW_CharLFO384LVL2"/>
    <w:qFormat/>
    <w:rPr>
      <w:rFonts w:ascii="Times New Roman" w:hAnsi="Times New Roman" w:cs="Courier New"/>
      <w:sz w:val="20"/>
    </w:rPr>
  </w:style>
  <w:style w:type="character" w:customStyle="1" w:styleId="WWCharLFO384LVL3">
    <w:name w:val="WW_CharLFO384LVL3"/>
    <w:qFormat/>
    <w:rPr>
      <w:rFonts w:ascii="Times New Roman" w:hAnsi="Times New Roman" w:cs="Wingdings"/>
      <w:sz w:val="20"/>
    </w:rPr>
  </w:style>
  <w:style w:type="character" w:customStyle="1" w:styleId="WWCharLFO384LVL4">
    <w:name w:val="WW_CharLFO384LVL4"/>
    <w:qFormat/>
    <w:rPr>
      <w:rFonts w:ascii="Times New Roman" w:hAnsi="Times New Roman" w:cs="Wingdings"/>
      <w:sz w:val="20"/>
    </w:rPr>
  </w:style>
  <w:style w:type="character" w:customStyle="1" w:styleId="WWCharLFO384LVL5">
    <w:name w:val="WW_CharLFO384LVL5"/>
    <w:qFormat/>
    <w:rPr>
      <w:rFonts w:ascii="Times New Roman" w:hAnsi="Times New Roman" w:cs="Wingdings"/>
      <w:sz w:val="20"/>
    </w:rPr>
  </w:style>
  <w:style w:type="character" w:customStyle="1" w:styleId="WWCharLFO384LVL6">
    <w:name w:val="WW_CharLFO384LVL6"/>
    <w:qFormat/>
    <w:rPr>
      <w:rFonts w:ascii="Times New Roman" w:hAnsi="Times New Roman" w:cs="Wingdings"/>
      <w:sz w:val="20"/>
    </w:rPr>
  </w:style>
  <w:style w:type="character" w:customStyle="1" w:styleId="WWCharLFO384LVL7">
    <w:name w:val="WW_CharLFO384LVL7"/>
    <w:qFormat/>
    <w:rPr>
      <w:rFonts w:ascii="Times New Roman" w:hAnsi="Times New Roman" w:cs="Wingdings"/>
      <w:sz w:val="20"/>
    </w:rPr>
  </w:style>
  <w:style w:type="character" w:customStyle="1" w:styleId="WWCharLFO384LVL8">
    <w:name w:val="WW_CharLFO384LVL8"/>
    <w:qFormat/>
    <w:rPr>
      <w:rFonts w:ascii="Times New Roman" w:hAnsi="Times New Roman" w:cs="Wingdings"/>
      <w:sz w:val="20"/>
    </w:rPr>
  </w:style>
  <w:style w:type="character" w:customStyle="1" w:styleId="WWCharLFO384LVL9">
    <w:name w:val="WW_CharLFO384LVL9"/>
    <w:qFormat/>
    <w:rPr>
      <w:rFonts w:ascii="Times New Roman" w:hAnsi="Times New Roman" w:cs="Wingdings"/>
      <w:sz w:val="20"/>
    </w:rPr>
  </w:style>
  <w:style w:type="character" w:customStyle="1" w:styleId="WWCharLFO385LVL1">
    <w:name w:val="WW_CharLFO385LVL1"/>
    <w:qFormat/>
    <w:rPr>
      <w:rFonts w:ascii="Calibri Light" w:hAnsi="Calibri Light"/>
      <w:sz w:val="20"/>
    </w:rPr>
  </w:style>
  <w:style w:type="character" w:customStyle="1" w:styleId="WWCharLFO385LVL2">
    <w:name w:val="WW_CharLFO385LVL2"/>
    <w:qFormat/>
    <w:rPr>
      <w:rFonts w:ascii="Times New Roman" w:hAnsi="Times New Roman" w:cs="Courier New"/>
      <w:sz w:val="20"/>
    </w:rPr>
  </w:style>
  <w:style w:type="character" w:customStyle="1" w:styleId="WWCharLFO385LVL3">
    <w:name w:val="WW_CharLFO385LVL3"/>
    <w:qFormat/>
    <w:rPr>
      <w:rFonts w:ascii="Times New Roman" w:hAnsi="Times New Roman" w:cs="Wingdings"/>
      <w:sz w:val="20"/>
    </w:rPr>
  </w:style>
  <w:style w:type="character" w:customStyle="1" w:styleId="WWCharLFO385LVL4">
    <w:name w:val="WW_CharLFO385LVL4"/>
    <w:qFormat/>
    <w:rPr>
      <w:rFonts w:ascii="Times New Roman" w:hAnsi="Times New Roman" w:cs="Wingdings"/>
      <w:sz w:val="20"/>
    </w:rPr>
  </w:style>
  <w:style w:type="character" w:customStyle="1" w:styleId="WWCharLFO385LVL5">
    <w:name w:val="WW_CharLFO385LVL5"/>
    <w:qFormat/>
    <w:rPr>
      <w:rFonts w:ascii="Times New Roman" w:hAnsi="Times New Roman" w:cs="Wingdings"/>
      <w:sz w:val="20"/>
    </w:rPr>
  </w:style>
  <w:style w:type="character" w:customStyle="1" w:styleId="WWCharLFO385LVL6">
    <w:name w:val="WW_CharLFO385LVL6"/>
    <w:qFormat/>
    <w:rPr>
      <w:rFonts w:ascii="Times New Roman" w:hAnsi="Times New Roman" w:cs="Wingdings"/>
      <w:sz w:val="20"/>
    </w:rPr>
  </w:style>
  <w:style w:type="character" w:customStyle="1" w:styleId="WWCharLFO385LVL7">
    <w:name w:val="WW_CharLFO385LVL7"/>
    <w:qFormat/>
    <w:rPr>
      <w:rFonts w:ascii="Times New Roman" w:hAnsi="Times New Roman" w:cs="Wingdings"/>
      <w:sz w:val="20"/>
    </w:rPr>
  </w:style>
  <w:style w:type="character" w:customStyle="1" w:styleId="WWCharLFO385LVL8">
    <w:name w:val="WW_CharLFO385LVL8"/>
    <w:qFormat/>
    <w:rPr>
      <w:rFonts w:ascii="Times New Roman" w:hAnsi="Times New Roman" w:cs="Wingdings"/>
      <w:sz w:val="20"/>
    </w:rPr>
  </w:style>
  <w:style w:type="character" w:customStyle="1" w:styleId="WWCharLFO385LVL9">
    <w:name w:val="WW_CharLFO385LVL9"/>
    <w:qFormat/>
    <w:rPr>
      <w:rFonts w:ascii="Times New Roman" w:hAnsi="Times New Roman" w:cs="Wingdings"/>
      <w:sz w:val="20"/>
    </w:rPr>
  </w:style>
  <w:style w:type="character" w:customStyle="1" w:styleId="WWCharLFO386LVL1">
    <w:name w:val="WW_CharLFO386LVL1"/>
    <w:qFormat/>
    <w:rPr>
      <w:rFonts w:ascii="Wingdings" w:hAnsi="Wingdings"/>
    </w:rPr>
  </w:style>
  <w:style w:type="character" w:customStyle="1" w:styleId="WWCharLFO386LVL2">
    <w:name w:val="WW_CharLFO386LVL2"/>
    <w:qFormat/>
    <w:rPr>
      <w:rFonts w:ascii="Courier New" w:hAnsi="Courier New" w:cs="Courier New"/>
    </w:rPr>
  </w:style>
  <w:style w:type="character" w:customStyle="1" w:styleId="WWCharLFO386LVL3">
    <w:name w:val="WW_CharLFO386LVL3"/>
    <w:qFormat/>
    <w:rPr>
      <w:rFonts w:ascii="Wingdings" w:hAnsi="Wingdings"/>
    </w:rPr>
  </w:style>
  <w:style w:type="character" w:customStyle="1" w:styleId="WWCharLFO386LVL4">
    <w:name w:val="WW_CharLFO386LVL4"/>
    <w:qFormat/>
    <w:rPr>
      <w:rFonts w:ascii="Symbol" w:hAnsi="Symbol"/>
    </w:rPr>
  </w:style>
  <w:style w:type="character" w:customStyle="1" w:styleId="WWCharLFO386LVL5">
    <w:name w:val="WW_CharLFO386LVL5"/>
    <w:qFormat/>
    <w:rPr>
      <w:rFonts w:ascii="Courier New" w:hAnsi="Courier New" w:cs="Courier New"/>
    </w:rPr>
  </w:style>
  <w:style w:type="character" w:customStyle="1" w:styleId="WWCharLFO386LVL6">
    <w:name w:val="WW_CharLFO386LVL6"/>
    <w:qFormat/>
    <w:rPr>
      <w:rFonts w:ascii="Calibri Light" w:hAnsi="Calibri Light"/>
    </w:rPr>
  </w:style>
  <w:style w:type="character" w:customStyle="1" w:styleId="WWCharLFO386LVL7">
    <w:name w:val="WW_CharLFO386LVL7"/>
    <w:qFormat/>
    <w:rPr>
      <w:rFonts w:ascii="Symbol" w:hAnsi="Symbol"/>
    </w:rPr>
  </w:style>
  <w:style w:type="character" w:customStyle="1" w:styleId="WWCharLFO386LVL8">
    <w:name w:val="WW_CharLFO386LVL8"/>
    <w:qFormat/>
    <w:rPr>
      <w:rFonts w:ascii="Courier New" w:hAnsi="Courier New" w:cs="Courier New"/>
    </w:rPr>
  </w:style>
  <w:style w:type="character" w:customStyle="1" w:styleId="WWCharLFO386LVL9">
    <w:name w:val="WW_CharLFO386LVL9"/>
    <w:qFormat/>
    <w:rPr>
      <w:rFonts w:ascii="Wingdings" w:hAnsi="Wingdings"/>
    </w:rPr>
  </w:style>
  <w:style w:type="character" w:customStyle="1" w:styleId="WWCharLFO387LVL1">
    <w:name w:val="WW_CharLFO387LVL1"/>
    <w:qFormat/>
    <w:rPr>
      <w:rFonts w:ascii="Calibri Light" w:hAnsi="Calibri Light"/>
      <w:b/>
      <w:bCs/>
      <w:color w:val="156082"/>
      <w:sz w:val="24"/>
      <w:szCs w:val="24"/>
    </w:rPr>
  </w:style>
  <w:style w:type="character" w:customStyle="1" w:styleId="WWCharLFO388LVL1">
    <w:name w:val="WW_CharLFO388LVL1"/>
    <w:qFormat/>
    <w:rPr>
      <w:b/>
      <w:bCs/>
    </w:rPr>
  </w:style>
  <w:style w:type="character" w:customStyle="1" w:styleId="WWCharLFO388LVL2">
    <w:name w:val="WW_CharLFO388LVL2"/>
    <w:qFormat/>
    <w:rPr>
      <w:rFonts w:ascii="Times New Roman" w:hAnsi="Times New Roman" w:cs="Calibri"/>
    </w:rPr>
  </w:style>
  <w:style w:type="character" w:customStyle="1" w:styleId="WWCharLFO389LVL1">
    <w:name w:val="WW_CharLFO389LVL1"/>
    <w:qFormat/>
    <w:rPr>
      <w:b/>
      <w:bCs/>
    </w:rPr>
  </w:style>
  <w:style w:type="character" w:customStyle="1" w:styleId="WWCharLFO389LVL2">
    <w:name w:val="WW_CharLFO389LVL2"/>
    <w:qFormat/>
    <w:rPr>
      <w:rFonts w:ascii="Times New Roman" w:hAnsi="Times New Roman" w:cs="Calibri"/>
    </w:rPr>
  </w:style>
  <w:style w:type="character" w:customStyle="1" w:styleId="WWCharLFO390LVL1">
    <w:name w:val="WW_CharLFO390LVL1"/>
    <w:qFormat/>
    <w:rPr>
      <w:b/>
      <w:bCs/>
      <w:color w:val="0E2841"/>
    </w:rPr>
  </w:style>
  <w:style w:type="character" w:customStyle="1" w:styleId="WWCharLFO390LVL2">
    <w:name w:val="WW_CharLFO390LVL2"/>
    <w:qFormat/>
    <w:rPr>
      <w:rFonts w:ascii="Calibri Light" w:eastAsia="Calibri" w:hAnsi="Calibri Light" w:cs="Calibri Light"/>
    </w:rPr>
  </w:style>
  <w:style w:type="character" w:customStyle="1" w:styleId="WWCharLFO391LVL1">
    <w:name w:val="WW_CharLFO391LVL1"/>
    <w:qFormat/>
    <w:rPr>
      <w:rFonts w:ascii="Wingdings" w:hAnsi="Wingdings"/>
    </w:rPr>
  </w:style>
  <w:style w:type="character" w:customStyle="1" w:styleId="WWCharLFO391LVL2">
    <w:name w:val="WW_CharLFO391LVL2"/>
    <w:qFormat/>
    <w:rPr>
      <w:rFonts w:ascii="Times New Roman" w:hAnsi="Times New Roman" w:cs="Courier New"/>
    </w:rPr>
  </w:style>
  <w:style w:type="character" w:customStyle="1" w:styleId="WWCharLFO391LVL3">
    <w:name w:val="WW_CharLFO391LVL3"/>
    <w:qFormat/>
    <w:rPr>
      <w:rFonts w:ascii="Times New Roman" w:hAnsi="Times New Roman" w:cs="Wingdings"/>
    </w:rPr>
  </w:style>
  <w:style w:type="character" w:customStyle="1" w:styleId="WWCharLFO391LVL4">
    <w:name w:val="WW_CharLFO391LVL4"/>
    <w:qFormat/>
    <w:rPr>
      <w:rFonts w:ascii="Times New Roman" w:hAnsi="Times New Roman" w:cs="Symbol"/>
    </w:rPr>
  </w:style>
  <w:style w:type="character" w:customStyle="1" w:styleId="WWCharLFO391LVL5">
    <w:name w:val="WW_CharLFO391LVL5"/>
    <w:qFormat/>
    <w:rPr>
      <w:rFonts w:ascii="Times New Roman" w:hAnsi="Times New Roman" w:cs="Courier New"/>
    </w:rPr>
  </w:style>
  <w:style w:type="character" w:customStyle="1" w:styleId="WWCharLFO391LVL6">
    <w:name w:val="WW_CharLFO391LVL6"/>
    <w:qFormat/>
    <w:rPr>
      <w:rFonts w:ascii="Times New Roman" w:hAnsi="Times New Roman" w:cs="Wingdings"/>
    </w:rPr>
  </w:style>
  <w:style w:type="character" w:customStyle="1" w:styleId="WWCharLFO391LVL7">
    <w:name w:val="WW_CharLFO391LVL7"/>
    <w:qFormat/>
    <w:rPr>
      <w:rFonts w:ascii="Times New Roman" w:hAnsi="Times New Roman" w:cs="Symbol"/>
    </w:rPr>
  </w:style>
  <w:style w:type="character" w:customStyle="1" w:styleId="WWCharLFO391LVL8">
    <w:name w:val="WW_CharLFO391LVL8"/>
    <w:qFormat/>
    <w:rPr>
      <w:rFonts w:ascii="Times New Roman" w:hAnsi="Times New Roman" w:cs="Courier New"/>
    </w:rPr>
  </w:style>
  <w:style w:type="character" w:customStyle="1" w:styleId="WWCharLFO391LVL9">
    <w:name w:val="WW_CharLFO391LVL9"/>
    <w:qFormat/>
    <w:rPr>
      <w:rFonts w:ascii="Times New Roman" w:hAnsi="Times New Roman" w:cs="Wingdings"/>
    </w:rPr>
  </w:style>
  <w:style w:type="character" w:customStyle="1" w:styleId="WWCharLFO392LVL2">
    <w:name w:val="WW_CharLFO392LVL2"/>
    <w:qFormat/>
    <w:rPr>
      <w:rFonts w:ascii="Calibri Light" w:hAnsi="Calibri Light"/>
    </w:rPr>
  </w:style>
  <w:style w:type="character" w:customStyle="1" w:styleId="WWCharLFO395LVL1">
    <w:name w:val="WW_CharLFO395LVL1"/>
    <w:qFormat/>
    <w:rPr>
      <w:b/>
      <w:bCs/>
    </w:rPr>
  </w:style>
  <w:style w:type="character" w:customStyle="1" w:styleId="WWCharLFO396LVL1">
    <w:name w:val="WW_CharLFO396LVL1"/>
    <w:qFormat/>
    <w:rPr>
      <w:b/>
      <w:bCs/>
    </w:rPr>
  </w:style>
  <w:style w:type="character" w:customStyle="1" w:styleId="WWCharLFO396LVL4">
    <w:name w:val="WW_CharLFO396LVL4"/>
    <w:qFormat/>
    <w:rPr>
      <w:b/>
      <w:bCs/>
    </w:rPr>
  </w:style>
  <w:style w:type="character" w:customStyle="1" w:styleId="WWCharLFO397LVL1">
    <w:name w:val="WW_CharLFO397LVL1"/>
    <w:qFormat/>
    <w:rPr>
      <w:rFonts w:ascii="Wingdings" w:hAnsi="Wingdings"/>
    </w:rPr>
  </w:style>
  <w:style w:type="character" w:customStyle="1" w:styleId="WWCharLFO397LVL2">
    <w:name w:val="WW_CharLFO397LVL2"/>
    <w:qFormat/>
    <w:rPr>
      <w:rFonts w:ascii="Courier New" w:hAnsi="Courier New" w:cs="Courier New"/>
    </w:rPr>
  </w:style>
  <w:style w:type="character" w:customStyle="1" w:styleId="WWCharLFO397LVL3">
    <w:name w:val="WW_CharLFO397LVL3"/>
    <w:qFormat/>
    <w:rPr>
      <w:rFonts w:ascii="Wingdings" w:hAnsi="Wingdings"/>
    </w:rPr>
  </w:style>
  <w:style w:type="character" w:customStyle="1" w:styleId="WWCharLFO397LVL4">
    <w:name w:val="WW_CharLFO397LVL4"/>
    <w:qFormat/>
    <w:rPr>
      <w:rFonts w:ascii="Symbol" w:hAnsi="Symbol"/>
    </w:rPr>
  </w:style>
  <w:style w:type="character" w:customStyle="1" w:styleId="WWCharLFO397LVL5">
    <w:name w:val="WW_CharLFO397LVL5"/>
    <w:qFormat/>
    <w:rPr>
      <w:rFonts w:ascii="Courier New" w:hAnsi="Courier New" w:cs="Courier New"/>
    </w:rPr>
  </w:style>
  <w:style w:type="character" w:customStyle="1" w:styleId="WWCharLFO397LVL6">
    <w:name w:val="WW_CharLFO397LVL6"/>
    <w:qFormat/>
    <w:rPr>
      <w:rFonts w:ascii="Wingdings" w:hAnsi="Wingdings"/>
    </w:rPr>
  </w:style>
  <w:style w:type="character" w:customStyle="1" w:styleId="WWCharLFO397LVL7">
    <w:name w:val="WW_CharLFO397LVL7"/>
    <w:qFormat/>
    <w:rPr>
      <w:rFonts w:ascii="Symbol" w:hAnsi="Symbol"/>
    </w:rPr>
  </w:style>
  <w:style w:type="character" w:customStyle="1" w:styleId="WWCharLFO397LVL8">
    <w:name w:val="WW_CharLFO397LVL8"/>
    <w:qFormat/>
    <w:rPr>
      <w:rFonts w:ascii="Courier New" w:hAnsi="Courier New" w:cs="Courier New"/>
    </w:rPr>
  </w:style>
  <w:style w:type="character" w:customStyle="1" w:styleId="WWCharLFO397LVL9">
    <w:name w:val="WW_CharLFO397LVL9"/>
    <w:qFormat/>
    <w:rPr>
      <w:rFonts w:ascii="Wingdings" w:hAnsi="Wingdings"/>
    </w:rPr>
  </w:style>
  <w:style w:type="character" w:customStyle="1" w:styleId="WWCharLFO399LVL1">
    <w:name w:val="WW_CharLFO399LVL1"/>
    <w:qFormat/>
    <w:rPr>
      <w:rFonts w:ascii="Calibri Light" w:hAnsi="Calibri Light"/>
    </w:rPr>
  </w:style>
  <w:style w:type="character" w:customStyle="1" w:styleId="WWCharLFO399LVL2">
    <w:name w:val="WW_CharLFO399LVL2"/>
    <w:qFormat/>
    <w:rPr>
      <w:rFonts w:ascii="Courier New" w:hAnsi="Courier New" w:cs="Courier New"/>
    </w:rPr>
  </w:style>
  <w:style w:type="character" w:customStyle="1" w:styleId="WWCharLFO399LVL3">
    <w:name w:val="WW_CharLFO399LVL3"/>
    <w:qFormat/>
    <w:rPr>
      <w:rFonts w:ascii="Wingdings" w:hAnsi="Wingdings"/>
    </w:rPr>
  </w:style>
  <w:style w:type="character" w:customStyle="1" w:styleId="WWCharLFO399LVL4">
    <w:name w:val="WW_CharLFO399LVL4"/>
    <w:qFormat/>
    <w:rPr>
      <w:rFonts w:ascii="Symbol" w:hAnsi="Symbol"/>
    </w:rPr>
  </w:style>
  <w:style w:type="character" w:customStyle="1" w:styleId="WWCharLFO399LVL5">
    <w:name w:val="WW_CharLFO399LVL5"/>
    <w:qFormat/>
    <w:rPr>
      <w:rFonts w:ascii="Courier New" w:hAnsi="Courier New" w:cs="Courier New"/>
    </w:rPr>
  </w:style>
  <w:style w:type="character" w:customStyle="1" w:styleId="WWCharLFO399LVL6">
    <w:name w:val="WW_CharLFO399LVL6"/>
    <w:qFormat/>
    <w:rPr>
      <w:rFonts w:ascii="Wingdings" w:hAnsi="Wingdings"/>
    </w:rPr>
  </w:style>
  <w:style w:type="character" w:customStyle="1" w:styleId="WWCharLFO399LVL7">
    <w:name w:val="WW_CharLFO399LVL7"/>
    <w:qFormat/>
    <w:rPr>
      <w:rFonts w:ascii="Symbol" w:hAnsi="Symbol"/>
    </w:rPr>
  </w:style>
  <w:style w:type="character" w:customStyle="1" w:styleId="WWCharLFO399LVL8">
    <w:name w:val="WW_CharLFO399LVL8"/>
    <w:qFormat/>
    <w:rPr>
      <w:rFonts w:ascii="Courier New" w:hAnsi="Courier New" w:cs="Courier New"/>
    </w:rPr>
  </w:style>
  <w:style w:type="character" w:customStyle="1" w:styleId="WWCharLFO399LVL9">
    <w:name w:val="WW_CharLFO399LVL9"/>
    <w:qFormat/>
    <w:rPr>
      <w:rFonts w:ascii="Wingdings" w:hAnsi="Wingdings"/>
    </w:rPr>
  </w:style>
  <w:style w:type="paragraph" w:styleId="Titolo">
    <w:name w:val="Title"/>
    <w:basedOn w:val="Normale"/>
    <w:next w:val="Normale"/>
    <w:uiPriority w:val="10"/>
    <w:qFormat/>
    <w:pPr>
      <w:spacing w:after="0" w:line="240" w:lineRule="auto"/>
      <w:contextualSpacing/>
    </w:pPr>
    <w:rPr>
      <w:rFonts w:ascii="Aptos Display" w:eastAsia="Aptos Display" w:hAnsi="Aptos Display" w:cs="Aptos Display"/>
      <w:color w:val="000000"/>
      <w:sz w:val="56"/>
      <w:szCs w:val="56"/>
    </w:rPr>
  </w:style>
  <w:style w:type="paragraph" w:styleId="Corpotesto">
    <w:name w:val="Body Text"/>
    <w:basedOn w:val="Normale"/>
    <w:link w:val="CorpotestoCarattere1"/>
    <w:uiPriority w:val="99"/>
    <w:qFormat/>
    <w:pPr>
      <w:widowControl w:val="0"/>
      <w:suppressAutoHyphens/>
      <w:ind w:left="706" w:hanging="426"/>
    </w:pPr>
    <w:rPr>
      <w:rFonts w:cs="Calibri"/>
    </w:rPr>
  </w:style>
  <w:style w:type="paragraph" w:styleId="Elenco">
    <w:name w:val="List"/>
    <w:basedOn w:val="Corpotesto"/>
    <w:uiPriority w:val="99"/>
    <w:rPr>
      <w:rFonts w:cs="Lucida Sans"/>
    </w:rPr>
  </w:style>
  <w:style w:type="paragraph" w:styleId="Didascalia">
    <w:name w:val="caption"/>
    <w:basedOn w:val="Normale"/>
    <w:next w:val="Normale"/>
    <w:uiPriority w:val="35"/>
    <w:qFormat/>
    <w:pPr>
      <w:spacing w:after="200" w:line="240" w:lineRule="auto"/>
    </w:pPr>
    <w:rPr>
      <w:i/>
      <w:iCs/>
      <w:color w:val="0E2841"/>
      <w:sz w:val="18"/>
      <w:szCs w:val="18"/>
    </w:rPr>
  </w:style>
  <w:style w:type="paragraph" w:customStyle="1" w:styleId="Indice">
    <w:name w:val="Indice"/>
    <w:basedOn w:val="Normale"/>
    <w:qFormat/>
    <w:pPr>
      <w:suppressLineNumbers/>
      <w:suppressAutoHyphens/>
    </w:pPr>
    <w:rPr>
      <w:rFonts w:cs="Lucida Sans"/>
    </w:rPr>
  </w:style>
  <w:style w:type="paragraph" w:customStyle="1" w:styleId="caption1">
    <w:name w:val="caption1"/>
    <w:basedOn w:val="Normale"/>
    <w:qFormat/>
    <w:pPr>
      <w:suppressLineNumbers/>
      <w:suppressAutoHyphens/>
      <w:spacing w:before="120"/>
    </w:pPr>
    <w:rPr>
      <w:rFonts w:cs="Lucida Sans"/>
      <w:i/>
      <w:iCs/>
      <w:szCs w:val="24"/>
    </w:rPr>
  </w:style>
  <w:style w:type="paragraph" w:styleId="Paragrafoelenco">
    <w:name w:val="List Paragraph"/>
    <w:aliases w:val="Numbered List,1st level - Bullet List Paragraph,Lettre d'introduction,Paragraph,Bullet EY,Bullet point 1,DE_HEADING3,Bullets,Medium Grid 1 - Accent 21,List Paragraph compact,Normal bullet 2,Paragraphe de liste 2,Reference list,Elenco_2"/>
    <w:basedOn w:val="Normale"/>
    <w:uiPriority w:val="1"/>
    <w:qFormat/>
    <w:pPr>
      <w:spacing w:after="170"/>
      <w:ind w:left="720"/>
      <w:contextualSpacing/>
    </w:pPr>
  </w:style>
  <w:style w:type="paragraph" w:customStyle="1" w:styleId="Intestazioneepidipagina">
    <w:name w:val="Intestazione e piè di pagina"/>
    <w:basedOn w:val="Normale"/>
    <w:qFormat/>
    <w:pPr>
      <w:suppressAutoHyphens/>
    </w:pPr>
  </w:style>
  <w:style w:type="paragraph" w:styleId="Intestazione">
    <w:name w:val="header"/>
    <w:basedOn w:val="Intestazioneepidipagina"/>
    <w:uiPriority w:val="99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Intestazioneepidipagina"/>
    <w:uiPriority w:val="99"/>
    <w:pPr>
      <w:suppressLineNumbers/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  <w:qFormat/>
    <w:pPr>
      <w:tabs>
        <w:tab w:val="left" w:pos="568"/>
      </w:tabs>
      <w:suppressAutoHyphens/>
      <w:ind w:left="284" w:right="284" w:hanging="284"/>
    </w:pPr>
    <w:rPr>
      <w:sz w:val="16"/>
      <w:szCs w:val="20"/>
    </w:rPr>
  </w:style>
  <w:style w:type="paragraph" w:styleId="Mappadocumento">
    <w:name w:val="Document Map"/>
    <w:basedOn w:val="Normale"/>
    <w:qFormat/>
    <w:pPr>
      <w:suppressAutoHyphens/>
    </w:pPr>
    <w:rPr>
      <w:rFonts w:ascii="Times New Roman" w:hAnsi="Times New Roman"/>
      <w:szCs w:val="24"/>
    </w:rPr>
  </w:style>
  <w:style w:type="paragraph" w:styleId="Testofumetto">
    <w:name w:val="Balloon Text"/>
    <w:basedOn w:val="Normale"/>
    <w:qFormat/>
    <w:pPr>
      <w:suppressAutoHyphens/>
    </w:pPr>
    <w:rPr>
      <w:rFonts w:ascii="Segoe UI" w:eastAsia="Segoe UI" w:hAnsi="Segoe UI" w:cs="Segoe UI"/>
      <w:sz w:val="18"/>
      <w:szCs w:val="18"/>
    </w:rPr>
  </w:style>
  <w:style w:type="paragraph" w:styleId="Testocommento">
    <w:name w:val="annotation text"/>
    <w:basedOn w:val="Normale"/>
    <w:uiPriority w:val="99"/>
    <w:qFormat/>
    <w:pPr>
      <w:suppressAutoHyphens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uiPriority w:val="99"/>
    <w:qFormat/>
    <w:rPr>
      <w:b/>
      <w:bCs/>
    </w:rPr>
  </w:style>
  <w:style w:type="paragraph" w:styleId="Revisione">
    <w:name w:val="Revision"/>
    <w:uiPriority w:val="99"/>
    <w:qFormat/>
    <w:pPr>
      <w:suppressAutoHyphens/>
      <w:spacing w:after="160"/>
    </w:pPr>
    <w:rPr>
      <w:lang w:eastAsia="en-US"/>
    </w:rPr>
  </w:style>
  <w:style w:type="paragraph" w:styleId="Sommario1">
    <w:name w:val="toc 1"/>
    <w:basedOn w:val="Normale"/>
    <w:next w:val="Normale"/>
    <w:autoRedefine/>
    <w:uiPriority w:val="39"/>
    <w:qFormat/>
    <w:rsid w:val="00D14D17"/>
    <w:pPr>
      <w:tabs>
        <w:tab w:val="left" w:pos="284"/>
        <w:tab w:val="right" w:leader="dot" w:pos="9628"/>
      </w:tabs>
      <w:spacing w:after="100"/>
    </w:pPr>
    <w:rPr>
      <w:b/>
      <w:bCs/>
      <w:noProof/>
    </w:rPr>
  </w:style>
  <w:style w:type="paragraph" w:styleId="Sommario2">
    <w:name w:val="toc 2"/>
    <w:basedOn w:val="Normale"/>
    <w:next w:val="Normale"/>
    <w:autoRedefine/>
    <w:uiPriority w:val="39"/>
    <w:qFormat/>
    <w:rsid w:val="005A3B5F"/>
    <w:pPr>
      <w:tabs>
        <w:tab w:val="left" w:pos="960"/>
        <w:tab w:val="right" w:leader="dot" w:pos="9628"/>
      </w:tabs>
      <w:spacing w:after="100"/>
      <w:ind w:left="851" w:hanging="567"/>
    </w:pPr>
  </w:style>
  <w:style w:type="paragraph" w:customStyle="1" w:styleId="Blockquote">
    <w:name w:val="Blockquote"/>
    <w:basedOn w:val="Normale"/>
    <w:qFormat/>
    <w:pPr>
      <w:suppressAutoHyphens/>
      <w:spacing w:before="100" w:after="100"/>
      <w:ind w:left="360" w:right="360"/>
    </w:pPr>
    <w:rPr>
      <w:rFonts w:ascii="Times New Roman" w:hAnsi="Times New Roman"/>
      <w:szCs w:val="24"/>
    </w:rPr>
  </w:style>
  <w:style w:type="paragraph" w:customStyle="1" w:styleId="Numerato1">
    <w:name w:val="Numerato 1"/>
    <w:basedOn w:val="Normale"/>
    <w:autoRedefine/>
    <w:qFormat/>
    <w:pPr>
      <w:widowControl w:val="0"/>
      <w:tabs>
        <w:tab w:val="left" w:pos="1080"/>
        <w:tab w:val="left" w:pos="1647"/>
      </w:tabs>
      <w:suppressAutoHyphens/>
      <w:spacing w:before="60" w:after="60"/>
      <w:ind w:left="1080" w:hanging="360"/>
    </w:pPr>
    <w:rPr>
      <w:rFonts w:ascii="Arial" w:eastAsia="Arial" w:hAnsi="Arial" w:cs="Arial"/>
      <w:sz w:val="20"/>
      <w:szCs w:val="20"/>
    </w:rPr>
  </w:style>
  <w:style w:type="paragraph" w:styleId="Sommario3">
    <w:name w:val="toc 3"/>
    <w:basedOn w:val="Normale"/>
    <w:next w:val="Normale"/>
    <w:autoRedefine/>
    <w:pPr>
      <w:suppressAutoHyphens/>
      <w:ind w:left="480"/>
    </w:pPr>
  </w:style>
  <w:style w:type="paragraph" w:customStyle="1" w:styleId="Corpodeltesto21">
    <w:name w:val="Corpo del testo 21"/>
    <w:basedOn w:val="Normale"/>
    <w:qFormat/>
    <w:pPr>
      <w:suppressAutoHyphens/>
      <w:spacing w:line="480" w:lineRule="auto"/>
    </w:pPr>
    <w:rPr>
      <w:rFonts w:ascii="Times New Roman" w:hAnsi="Times New Roman"/>
      <w:sz w:val="20"/>
      <w:szCs w:val="20"/>
      <w:lang w:eastAsia="ar-SA"/>
    </w:rPr>
  </w:style>
  <w:style w:type="paragraph" w:customStyle="1" w:styleId="Default">
    <w:name w:val="Default"/>
    <w:qFormat/>
    <w:pPr>
      <w:suppressAutoHyphens/>
      <w:spacing w:after="160"/>
    </w:pPr>
    <w:rPr>
      <w:rFonts w:ascii="Arial" w:eastAsia="Arial" w:hAnsi="Arial" w:cs="Arial"/>
      <w:color w:val="000000"/>
      <w:sz w:val="24"/>
      <w:szCs w:val="24"/>
    </w:rPr>
  </w:style>
  <w:style w:type="paragraph" w:styleId="Sommario4">
    <w:name w:val="toc 4"/>
    <w:basedOn w:val="Normale"/>
    <w:next w:val="Normale"/>
    <w:autoRedefine/>
    <w:pPr>
      <w:suppressAutoHyphens/>
      <w:ind w:left="720"/>
    </w:pPr>
    <w:rPr>
      <w:sz w:val="20"/>
      <w:szCs w:val="20"/>
    </w:rPr>
  </w:style>
  <w:style w:type="paragraph" w:styleId="Sommario5">
    <w:name w:val="toc 5"/>
    <w:basedOn w:val="Normale"/>
    <w:next w:val="Normale"/>
    <w:autoRedefine/>
    <w:pPr>
      <w:suppressAutoHyphens/>
      <w:ind w:left="960"/>
    </w:pPr>
    <w:rPr>
      <w:sz w:val="20"/>
      <w:szCs w:val="20"/>
    </w:rPr>
  </w:style>
  <w:style w:type="paragraph" w:styleId="Sommario6">
    <w:name w:val="toc 6"/>
    <w:basedOn w:val="Normale"/>
    <w:next w:val="Normale"/>
    <w:autoRedefine/>
    <w:pPr>
      <w:suppressAutoHyphens/>
      <w:ind w:left="1200"/>
    </w:pPr>
    <w:rPr>
      <w:sz w:val="20"/>
      <w:szCs w:val="20"/>
    </w:rPr>
  </w:style>
  <w:style w:type="paragraph" w:styleId="Sommario7">
    <w:name w:val="toc 7"/>
    <w:basedOn w:val="Normale"/>
    <w:next w:val="Normale"/>
    <w:autoRedefine/>
    <w:pPr>
      <w:suppressAutoHyphens/>
      <w:ind w:left="1440"/>
    </w:pPr>
    <w:rPr>
      <w:sz w:val="20"/>
      <w:szCs w:val="20"/>
    </w:rPr>
  </w:style>
  <w:style w:type="paragraph" w:styleId="Sommario8">
    <w:name w:val="toc 8"/>
    <w:basedOn w:val="Normale"/>
    <w:next w:val="Normale"/>
    <w:autoRedefine/>
    <w:pPr>
      <w:suppressAutoHyphens/>
      <w:ind w:left="1680"/>
    </w:pPr>
    <w:rPr>
      <w:sz w:val="20"/>
      <w:szCs w:val="20"/>
    </w:rPr>
  </w:style>
  <w:style w:type="paragraph" w:styleId="Sommario9">
    <w:name w:val="toc 9"/>
    <w:basedOn w:val="Normale"/>
    <w:next w:val="Normale"/>
    <w:autoRedefine/>
    <w:pPr>
      <w:suppressAutoHyphens/>
      <w:ind w:left="1920"/>
    </w:pPr>
    <w:rPr>
      <w:sz w:val="20"/>
      <w:szCs w:val="20"/>
    </w:rPr>
  </w:style>
  <w:style w:type="paragraph" w:customStyle="1" w:styleId="Testonotaapidipagina1">
    <w:name w:val="Testo nota a piè di pagina1"/>
    <w:basedOn w:val="Normale"/>
    <w:qFormat/>
    <w:pPr>
      <w:tabs>
        <w:tab w:val="left" w:pos="852"/>
      </w:tabs>
      <w:suppressAutoHyphens/>
      <w:ind w:left="284" w:right="284" w:hanging="284"/>
    </w:pPr>
    <w:rPr>
      <w:rFonts w:ascii="Liberation Serif" w:eastAsia="SimSun" w:hAnsi="Liberation Serif" w:cs="Mangal"/>
      <w:kern w:val="2"/>
      <w:sz w:val="16"/>
      <w:szCs w:val="20"/>
      <w:lang w:eastAsia="zh-CN" w:bidi="hi-IN"/>
    </w:rPr>
  </w:style>
  <w:style w:type="paragraph" w:customStyle="1" w:styleId="Textbody">
    <w:name w:val="Text body"/>
    <w:basedOn w:val="Normale"/>
    <w:qFormat/>
    <w:pPr>
      <w:widowControl w:val="0"/>
      <w:suppressAutoHyphens/>
    </w:pPr>
    <w:rPr>
      <w:rFonts w:ascii="Times New Roman" w:eastAsia="SimSun" w:hAnsi="Times New Roman" w:cs="Mangal"/>
      <w:kern w:val="2"/>
      <w:szCs w:val="24"/>
      <w:lang w:eastAsia="zh-CN" w:bidi="hi-IN"/>
    </w:rPr>
  </w:style>
  <w:style w:type="paragraph" w:customStyle="1" w:styleId="Normale1">
    <w:name w:val="Normale1"/>
    <w:qFormat/>
    <w:pPr>
      <w:suppressAutoHyphens/>
      <w:spacing w:after="160"/>
    </w:pPr>
    <w:rPr>
      <w:rFonts w:cs="Calibri"/>
    </w:rPr>
  </w:style>
  <w:style w:type="paragraph" w:customStyle="1" w:styleId="paragraph">
    <w:name w:val="paragraph"/>
    <w:basedOn w:val="Normale"/>
    <w:qFormat/>
    <w:pPr>
      <w:suppressAutoHyphens/>
      <w:spacing w:before="280" w:after="280"/>
    </w:pPr>
    <w:rPr>
      <w:rFonts w:ascii="Times New Roman" w:hAnsi="Times New Roman"/>
      <w:szCs w:val="24"/>
    </w:rPr>
  </w:style>
  <w:style w:type="paragraph" w:customStyle="1" w:styleId="whitespace-pre-wrap">
    <w:name w:val="whitespace-pre-wrap"/>
    <w:basedOn w:val="Normale"/>
    <w:qFormat/>
    <w:pPr>
      <w:suppressAutoHyphens/>
      <w:spacing w:before="280" w:after="280"/>
    </w:pPr>
    <w:rPr>
      <w:rFonts w:ascii="Times New Roman" w:hAnsi="Times New Roman"/>
      <w:szCs w:val="24"/>
    </w:rPr>
  </w:style>
  <w:style w:type="paragraph" w:customStyle="1" w:styleId="whitespace-normal">
    <w:name w:val="whitespace-normal"/>
    <w:basedOn w:val="Normale"/>
    <w:qFormat/>
    <w:pPr>
      <w:suppressAutoHyphens/>
      <w:spacing w:before="280" w:after="280"/>
    </w:pPr>
    <w:rPr>
      <w:rFonts w:ascii="Times New Roman" w:hAnsi="Times New Roman"/>
      <w:szCs w:val="24"/>
    </w:rPr>
  </w:style>
  <w:style w:type="paragraph" w:styleId="NormaleWeb">
    <w:name w:val="Normal (Web)"/>
    <w:basedOn w:val="Normale"/>
    <w:qFormat/>
    <w:pPr>
      <w:suppressAutoHyphens/>
      <w:spacing w:before="280" w:after="280"/>
    </w:pPr>
    <w:rPr>
      <w:rFonts w:ascii="Times New Roman" w:hAnsi="Times New Roman"/>
      <w:szCs w:val="24"/>
    </w:rPr>
  </w:style>
  <w:style w:type="paragraph" w:customStyle="1" w:styleId="Standard">
    <w:name w:val="Standard"/>
    <w:qFormat/>
    <w:pPr>
      <w:suppressAutoHyphens/>
      <w:spacing w:after="160"/>
    </w:pPr>
    <w:rPr>
      <w:rFonts w:eastAsia="Segoe UI" w:cs="Tahoma"/>
      <w:color w:val="00000A"/>
      <w:sz w:val="24"/>
      <w:szCs w:val="24"/>
      <w:lang w:eastAsia="en-US"/>
    </w:rPr>
  </w:style>
  <w:style w:type="paragraph" w:styleId="Nessunaspaziatura">
    <w:name w:val="No Spacing"/>
    <w:uiPriority w:val="1"/>
    <w:qFormat/>
    <w:pPr>
      <w:spacing w:line="240" w:lineRule="auto"/>
    </w:pPr>
  </w:style>
  <w:style w:type="paragraph" w:customStyle="1" w:styleId="gmail-msolistparagraph">
    <w:name w:val="gmail-msolistparagraph"/>
    <w:basedOn w:val="Normale"/>
    <w:qFormat/>
    <w:pPr>
      <w:suppressAutoHyphens/>
      <w:spacing w:before="280" w:after="280"/>
    </w:pPr>
    <w:rPr>
      <w:rFonts w:ascii="Times New Roman" w:hAnsi="Times New Roman"/>
      <w:szCs w:val="24"/>
    </w:rPr>
  </w:style>
  <w:style w:type="paragraph" w:styleId="Sottotitolo">
    <w:name w:val="Subtitle"/>
    <w:basedOn w:val="Normale"/>
    <w:next w:val="Normale"/>
    <w:uiPriority w:val="11"/>
    <w:qFormat/>
    <w:rPr>
      <w:color w:val="5A5A5A"/>
      <w:spacing w:val="10"/>
    </w:rPr>
  </w:style>
  <w:style w:type="paragraph" w:styleId="Citazione">
    <w:name w:val="Quote"/>
    <w:basedOn w:val="Normale"/>
    <w:next w:val="Normale"/>
    <w:uiPriority w:val="29"/>
    <w:qFormat/>
    <w:pPr>
      <w:spacing w:before="160"/>
      <w:ind w:left="720" w:right="720"/>
    </w:pPr>
    <w:rPr>
      <w:i/>
      <w:iCs/>
      <w:color w:val="000000"/>
    </w:rPr>
  </w:style>
  <w:style w:type="paragraph" w:styleId="Titoloindice">
    <w:name w:val="index heading"/>
    <w:basedOn w:val="Titolo"/>
    <w:pPr>
      <w:suppressLineNumbers/>
    </w:pPr>
    <w:rPr>
      <w:b/>
      <w:bCs/>
      <w:sz w:val="32"/>
      <w:szCs w:val="32"/>
    </w:rPr>
  </w:style>
  <w:style w:type="paragraph" w:styleId="Titolosommario">
    <w:name w:val="TOC Heading"/>
    <w:basedOn w:val="Titolo1"/>
    <w:next w:val="Normale"/>
    <w:uiPriority w:val="39"/>
    <w:qFormat/>
    <w:pPr>
      <w:numPr>
        <w:numId w:val="56"/>
      </w:numPr>
    </w:pPr>
  </w:style>
  <w:style w:type="paragraph" w:customStyle="1" w:styleId="Contenutocornice">
    <w:name w:val="Contenuto cornice"/>
    <w:basedOn w:val="Normale"/>
    <w:qFormat/>
    <w:pPr>
      <w:suppressAutoHyphens/>
    </w:pPr>
  </w:style>
  <w:style w:type="paragraph" w:customStyle="1" w:styleId="Contenutotabella">
    <w:name w:val="Contenuto tabella"/>
    <w:basedOn w:val="Normale"/>
    <w:qFormat/>
    <w:pPr>
      <w:widowControl w:val="0"/>
      <w:suppressLineNumbers/>
      <w:suppressAutoHyphens/>
    </w:pPr>
  </w:style>
  <w:style w:type="paragraph" w:customStyle="1" w:styleId="Comment">
    <w:name w:val="Comment"/>
    <w:basedOn w:val="Normale"/>
    <w:qFormat/>
    <w:pPr>
      <w:suppressAutoHyphens/>
      <w:spacing w:before="56" w:after="0"/>
      <w:ind w:left="57" w:right="57"/>
    </w:pPr>
    <w:rPr>
      <w:sz w:val="20"/>
      <w:szCs w:val="20"/>
    </w:rPr>
  </w:style>
  <w:style w:type="paragraph" w:styleId="Citazioneintensa">
    <w:name w:val="Intense Quote"/>
    <w:basedOn w:val="Normale"/>
    <w:next w:val="Normale"/>
    <w:uiPriority w:val="30"/>
    <w:qFormat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/>
      <w:ind w:left="936" w:right="936"/>
      <w:jc w:val="center"/>
    </w:pPr>
    <w:rPr>
      <w:color w:val="000000"/>
    </w:rPr>
  </w:style>
  <w:style w:type="paragraph" w:customStyle="1" w:styleId="Titolo10">
    <w:name w:val="Titolo 10"/>
    <w:basedOn w:val="Titolo"/>
    <w:next w:val="Corpotesto"/>
    <w:qFormat/>
    <w:pPr>
      <w:tabs>
        <w:tab w:val="num" w:pos="0"/>
      </w:tabs>
      <w:spacing w:before="60" w:after="60"/>
      <w:ind w:left="1584" w:hanging="1584"/>
      <w:contextualSpacing w:val="0"/>
      <w:outlineLvl w:val="8"/>
    </w:pPr>
    <w:rPr>
      <w:b/>
      <w:bCs/>
      <w:sz w:val="18"/>
      <w:szCs w:val="18"/>
    </w:rPr>
  </w:style>
  <w:style w:type="numbering" w:customStyle="1" w:styleId="WWOutlineListStyle2">
    <w:name w:val="WW_OutlineListStyle_2"/>
    <w:qFormat/>
  </w:style>
  <w:style w:type="numbering" w:customStyle="1" w:styleId="WWOutlineListStyle1">
    <w:name w:val="WW_OutlineListStyle_1"/>
    <w:qFormat/>
  </w:style>
  <w:style w:type="numbering" w:customStyle="1" w:styleId="WWOutlineListStyle">
    <w:name w:val="WW_OutlineListStyle"/>
    <w:qFormat/>
  </w:style>
  <w:style w:type="numbering" w:customStyle="1" w:styleId="LFO298">
    <w:name w:val="LFO298"/>
    <w:qFormat/>
  </w:style>
  <w:style w:type="table" w:styleId="Grigliatabellachiara">
    <w:name w:val="Grid Table Light"/>
    <w:basedOn w:val="Tabellanormale"/>
    <w:uiPriority w:val="40"/>
    <w:rsid w:val="0077614B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CorpotestoCarattere1">
    <w:name w:val="Corpo testo Carattere1"/>
    <w:basedOn w:val="Carpredefinitoparagrafo"/>
    <w:link w:val="Corpotesto"/>
    <w:rsid w:val="00A36B86"/>
    <w:rPr>
      <w:rFonts w:cs="Calibri"/>
    </w:rPr>
  </w:style>
  <w:style w:type="paragraph" w:customStyle="1" w:styleId="Paragrafoelenco1">
    <w:name w:val="Paragrafo elenco1"/>
    <w:basedOn w:val="Normale"/>
    <w:rsid w:val="00A36B86"/>
    <w:pPr>
      <w:widowControl w:val="0"/>
      <w:suppressAutoHyphens/>
      <w:overflowPunct w:val="0"/>
      <w:spacing w:after="0" w:line="240" w:lineRule="auto"/>
      <w:ind w:left="720"/>
    </w:pPr>
    <w:rPr>
      <w:rFonts w:ascii="Times New Roman" w:eastAsia="SimSun" w:hAnsi="Times New Roman" w:cs="Lucida Sans"/>
      <w:color w:val="00000A"/>
      <w:kern w:val="1"/>
      <w:sz w:val="24"/>
      <w:szCs w:val="24"/>
      <w:lang w:eastAsia="hi-IN" w:bidi="hi-IN"/>
    </w:rPr>
  </w:style>
  <w:style w:type="table" w:styleId="Grigliatabella">
    <w:name w:val="Table Grid"/>
    <w:basedOn w:val="Tabellanormale"/>
    <w:uiPriority w:val="39"/>
    <w:rsid w:val="00B54925"/>
    <w:pPr>
      <w:suppressAutoHyphens/>
      <w:spacing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unhideWhenUsed/>
    <w:rsid w:val="009B1683"/>
    <w:pPr>
      <w:spacing w:after="120" w:line="480" w:lineRule="auto"/>
    </w:pPr>
    <w:rPr>
      <w:rFonts w:asciiTheme="minorHAnsi" w:eastAsiaTheme="minorEastAsia" w:hAnsiTheme="minorHAnsi" w:cstheme="minorBidi"/>
      <w:lang w:val="en-US" w:eastAsia="en-US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B1683"/>
    <w:rPr>
      <w:rFonts w:asciiTheme="minorHAnsi" w:eastAsiaTheme="minorEastAsia" w:hAnsiTheme="minorHAnsi" w:cstheme="minorBidi"/>
      <w:lang w:val="en-US" w:eastAsia="en-US"/>
    </w:rPr>
  </w:style>
  <w:style w:type="paragraph" w:styleId="Corpodeltesto3">
    <w:name w:val="Body Text 3"/>
    <w:basedOn w:val="Normale"/>
    <w:link w:val="Corpodeltesto3Carattere"/>
    <w:uiPriority w:val="99"/>
    <w:unhideWhenUsed/>
    <w:rsid w:val="009B1683"/>
    <w:pPr>
      <w:spacing w:after="120" w:line="276" w:lineRule="auto"/>
    </w:pPr>
    <w:rPr>
      <w:rFonts w:asciiTheme="minorHAnsi" w:eastAsiaTheme="minorEastAsia" w:hAnsiTheme="minorHAnsi" w:cstheme="minorBidi"/>
      <w:sz w:val="16"/>
      <w:szCs w:val="16"/>
      <w:lang w:val="en-US" w:eastAsia="en-US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9B1683"/>
    <w:rPr>
      <w:rFonts w:asciiTheme="minorHAnsi" w:eastAsiaTheme="minorEastAsia" w:hAnsiTheme="minorHAnsi" w:cstheme="minorBidi"/>
      <w:sz w:val="16"/>
      <w:szCs w:val="16"/>
      <w:lang w:val="en-US" w:eastAsia="en-US"/>
    </w:rPr>
  </w:style>
  <w:style w:type="paragraph" w:styleId="Elenco2">
    <w:name w:val="List 2"/>
    <w:basedOn w:val="Normale"/>
    <w:uiPriority w:val="99"/>
    <w:unhideWhenUsed/>
    <w:rsid w:val="009B1683"/>
    <w:pPr>
      <w:spacing w:after="200" w:line="276" w:lineRule="auto"/>
      <w:ind w:left="720" w:hanging="360"/>
      <w:contextualSpacing/>
    </w:pPr>
    <w:rPr>
      <w:rFonts w:asciiTheme="minorHAnsi" w:eastAsiaTheme="minorEastAsia" w:hAnsiTheme="minorHAnsi" w:cstheme="minorBidi"/>
      <w:lang w:val="en-US" w:eastAsia="en-US"/>
    </w:rPr>
  </w:style>
  <w:style w:type="paragraph" w:styleId="Elenco3">
    <w:name w:val="List 3"/>
    <w:basedOn w:val="Normale"/>
    <w:uiPriority w:val="99"/>
    <w:unhideWhenUsed/>
    <w:rsid w:val="009B1683"/>
    <w:pPr>
      <w:spacing w:after="200" w:line="276" w:lineRule="auto"/>
      <w:ind w:left="1080" w:hanging="360"/>
      <w:contextualSpacing/>
    </w:pPr>
    <w:rPr>
      <w:rFonts w:asciiTheme="minorHAnsi" w:eastAsiaTheme="minorEastAsia" w:hAnsiTheme="minorHAnsi" w:cstheme="minorBidi"/>
      <w:lang w:val="en-US" w:eastAsia="en-US"/>
    </w:rPr>
  </w:style>
  <w:style w:type="paragraph" w:styleId="Puntoelenco">
    <w:name w:val="List Bullet"/>
    <w:basedOn w:val="Normale"/>
    <w:uiPriority w:val="99"/>
    <w:unhideWhenUsed/>
    <w:rsid w:val="009B1683"/>
    <w:pPr>
      <w:numPr>
        <w:numId w:val="250"/>
      </w:numPr>
      <w:spacing w:after="200" w:line="276" w:lineRule="auto"/>
      <w:contextualSpacing/>
    </w:pPr>
    <w:rPr>
      <w:rFonts w:asciiTheme="minorHAnsi" w:eastAsiaTheme="minorEastAsia" w:hAnsiTheme="minorHAnsi" w:cstheme="minorBidi"/>
      <w:lang w:val="en-US" w:eastAsia="en-US"/>
    </w:rPr>
  </w:style>
  <w:style w:type="paragraph" w:styleId="Puntoelenco2">
    <w:name w:val="List Bullet 2"/>
    <w:basedOn w:val="Normale"/>
    <w:uiPriority w:val="99"/>
    <w:unhideWhenUsed/>
    <w:rsid w:val="009B1683"/>
    <w:pPr>
      <w:numPr>
        <w:numId w:val="251"/>
      </w:numPr>
      <w:spacing w:after="200" w:line="276" w:lineRule="auto"/>
      <w:contextualSpacing/>
    </w:pPr>
    <w:rPr>
      <w:rFonts w:asciiTheme="minorHAnsi" w:eastAsiaTheme="minorEastAsia" w:hAnsiTheme="minorHAnsi" w:cstheme="minorBidi"/>
      <w:lang w:val="en-US" w:eastAsia="en-US"/>
    </w:rPr>
  </w:style>
  <w:style w:type="paragraph" w:styleId="Puntoelenco3">
    <w:name w:val="List Bullet 3"/>
    <w:basedOn w:val="Normale"/>
    <w:uiPriority w:val="99"/>
    <w:unhideWhenUsed/>
    <w:rsid w:val="009B1683"/>
    <w:pPr>
      <w:numPr>
        <w:numId w:val="252"/>
      </w:numPr>
      <w:spacing w:after="200" w:line="276" w:lineRule="auto"/>
      <w:contextualSpacing/>
    </w:pPr>
    <w:rPr>
      <w:rFonts w:asciiTheme="minorHAnsi" w:eastAsiaTheme="minorEastAsia" w:hAnsiTheme="minorHAnsi" w:cstheme="minorBidi"/>
      <w:lang w:val="en-US" w:eastAsia="en-US"/>
    </w:rPr>
  </w:style>
  <w:style w:type="paragraph" w:styleId="Numeroelenco">
    <w:name w:val="List Number"/>
    <w:basedOn w:val="Normale"/>
    <w:uiPriority w:val="99"/>
    <w:unhideWhenUsed/>
    <w:rsid w:val="009B1683"/>
    <w:pPr>
      <w:numPr>
        <w:numId w:val="253"/>
      </w:numPr>
      <w:spacing w:after="200" w:line="276" w:lineRule="auto"/>
      <w:contextualSpacing/>
    </w:pPr>
    <w:rPr>
      <w:rFonts w:asciiTheme="minorHAnsi" w:eastAsiaTheme="minorEastAsia" w:hAnsiTheme="minorHAnsi" w:cstheme="minorBidi"/>
      <w:lang w:val="en-US" w:eastAsia="en-US"/>
    </w:rPr>
  </w:style>
  <w:style w:type="paragraph" w:styleId="Numeroelenco2">
    <w:name w:val="List Number 2"/>
    <w:basedOn w:val="Normale"/>
    <w:uiPriority w:val="99"/>
    <w:unhideWhenUsed/>
    <w:rsid w:val="009B1683"/>
    <w:pPr>
      <w:numPr>
        <w:numId w:val="254"/>
      </w:numPr>
      <w:spacing w:after="200" w:line="276" w:lineRule="auto"/>
      <w:contextualSpacing/>
    </w:pPr>
    <w:rPr>
      <w:rFonts w:asciiTheme="minorHAnsi" w:eastAsiaTheme="minorEastAsia" w:hAnsiTheme="minorHAnsi" w:cstheme="minorBidi"/>
      <w:lang w:val="en-US" w:eastAsia="en-US"/>
    </w:rPr>
  </w:style>
  <w:style w:type="paragraph" w:styleId="Numeroelenco3">
    <w:name w:val="List Number 3"/>
    <w:basedOn w:val="Normale"/>
    <w:uiPriority w:val="99"/>
    <w:unhideWhenUsed/>
    <w:rsid w:val="009B1683"/>
    <w:pPr>
      <w:numPr>
        <w:numId w:val="255"/>
      </w:numPr>
      <w:spacing w:after="200" w:line="276" w:lineRule="auto"/>
      <w:contextualSpacing/>
    </w:pPr>
    <w:rPr>
      <w:rFonts w:asciiTheme="minorHAnsi" w:eastAsiaTheme="minorEastAsia" w:hAnsiTheme="minorHAnsi" w:cstheme="minorBidi"/>
      <w:lang w:val="en-US" w:eastAsia="en-US"/>
    </w:rPr>
  </w:style>
  <w:style w:type="paragraph" w:styleId="Elencocontinua">
    <w:name w:val="List Continue"/>
    <w:basedOn w:val="Normale"/>
    <w:uiPriority w:val="99"/>
    <w:unhideWhenUsed/>
    <w:rsid w:val="009B1683"/>
    <w:pPr>
      <w:spacing w:after="120" w:line="276" w:lineRule="auto"/>
      <w:ind w:left="360"/>
      <w:contextualSpacing/>
    </w:pPr>
    <w:rPr>
      <w:rFonts w:asciiTheme="minorHAnsi" w:eastAsiaTheme="minorEastAsia" w:hAnsiTheme="minorHAnsi" w:cstheme="minorBidi"/>
      <w:lang w:val="en-US" w:eastAsia="en-US"/>
    </w:rPr>
  </w:style>
  <w:style w:type="paragraph" w:styleId="Elencocontinua2">
    <w:name w:val="List Continue 2"/>
    <w:basedOn w:val="Normale"/>
    <w:uiPriority w:val="99"/>
    <w:unhideWhenUsed/>
    <w:rsid w:val="009B1683"/>
    <w:pPr>
      <w:spacing w:after="120" w:line="276" w:lineRule="auto"/>
      <w:ind w:left="720"/>
      <w:contextualSpacing/>
    </w:pPr>
    <w:rPr>
      <w:rFonts w:asciiTheme="minorHAnsi" w:eastAsiaTheme="minorEastAsia" w:hAnsiTheme="minorHAnsi" w:cstheme="minorBidi"/>
      <w:lang w:val="en-US" w:eastAsia="en-US"/>
    </w:rPr>
  </w:style>
  <w:style w:type="paragraph" w:styleId="Elencocontinua3">
    <w:name w:val="List Continue 3"/>
    <w:basedOn w:val="Normale"/>
    <w:uiPriority w:val="99"/>
    <w:unhideWhenUsed/>
    <w:rsid w:val="009B1683"/>
    <w:pPr>
      <w:spacing w:after="120" w:line="276" w:lineRule="auto"/>
      <w:ind w:left="1080"/>
      <w:contextualSpacing/>
    </w:pPr>
    <w:rPr>
      <w:rFonts w:asciiTheme="minorHAnsi" w:eastAsiaTheme="minorEastAsia" w:hAnsiTheme="minorHAnsi" w:cstheme="minorBidi"/>
      <w:lang w:val="en-US" w:eastAsia="en-US"/>
    </w:rPr>
  </w:style>
  <w:style w:type="paragraph" w:styleId="Testomacro">
    <w:name w:val="macro"/>
    <w:link w:val="TestomacroCarattere"/>
    <w:uiPriority w:val="99"/>
    <w:unhideWhenUsed/>
    <w:rsid w:val="009B1683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eastAsiaTheme="minorEastAsia" w:hAnsi="Courier" w:cstheme="minorBidi"/>
      <w:sz w:val="20"/>
      <w:szCs w:val="20"/>
      <w:lang w:val="en-US" w:eastAsia="en-US"/>
    </w:rPr>
  </w:style>
  <w:style w:type="character" w:customStyle="1" w:styleId="TestomacroCarattere">
    <w:name w:val="Testo macro Carattere"/>
    <w:basedOn w:val="Carpredefinitoparagrafo"/>
    <w:link w:val="Testomacro"/>
    <w:uiPriority w:val="99"/>
    <w:rsid w:val="009B1683"/>
    <w:rPr>
      <w:rFonts w:ascii="Courier" w:eastAsiaTheme="minorEastAsia" w:hAnsi="Courier" w:cstheme="minorBidi"/>
      <w:sz w:val="20"/>
      <w:szCs w:val="20"/>
      <w:lang w:val="en-US" w:eastAsia="en-US"/>
    </w:rPr>
  </w:style>
  <w:style w:type="table" w:styleId="Sfondochiaro">
    <w:name w:val="Light Shading"/>
    <w:basedOn w:val="Tabellanormale"/>
    <w:uiPriority w:val="60"/>
    <w:rsid w:val="009B1683"/>
    <w:pPr>
      <w:spacing w:line="240" w:lineRule="auto"/>
    </w:pPr>
    <w:rPr>
      <w:rFonts w:asciiTheme="minorHAnsi" w:eastAsiaTheme="minorEastAsia" w:hAnsiTheme="minorHAnsi" w:cstheme="minorBidi"/>
      <w:color w:val="000000" w:themeColor="text1" w:themeShade="BF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chiaro-Colore1">
    <w:name w:val="Light Shading Accent 1"/>
    <w:basedOn w:val="Tabellanormale"/>
    <w:uiPriority w:val="60"/>
    <w:rsid w:val="009B1683"/>
    <w:pPr>
      <w:spacing w:line="240" w:lineRule="auto"/>
    </w:pPr>
    <w:rPr>
      <w:rFonts w:asciiTheme="minorHAnsi" w:eastAsiaTheme="minorEastAsia" w:hAnsiTheme="minorHAnsi" w:cstheme="minorBidi"/>
      <w:color w:val="117A02" w:themeColor="accent1" w:themeShade="BF"/>
      <w:lang w:val="en-US" w:eastAsia="en-US"/>
    </w:rPr>
    <w:tblPr>
      <w:tblStyleRowBandSize w:val="1"/>
      <w:tblStyleColBandSize w:val="1"/>
      <w:tblBorders>
        <w:top w:val="single" w:sz="8" w:space="0" w:color="18A303" w:themeColor="accent1"/>
        <w:bottom w:val="single" w:sz="8" w:space="0" w:color="18A303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8A303" w:themeColor="accent1"/>
          <w:left w:val="nil"/>
          <w:bottom w:val="single" w:sz="8" w:space="0" w:color="18A303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8A303" w:themeColor="accent1"/>
          <w:left w:val="nil"/>
          <w:bottom w:val="single" w:sz="8" w:space="0" w:color="18A303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FDAB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FDAB" w:themeFill="accent1" w:themeFillTint="3F"/>
      </w:tcPr>
    </w:tblStylePr>
  </w:style>
  <w:style w:type="table" w:styleId="Sfondochiaro-Colore2">
    <w:name w:val="Light Shading Accent 2"/>
    <w:basedOn w:val="Tabellanormale"/>
    <w:uiPriority w:val="60"/>
    <w:rsid w:val="009B1683"/>
    <w:pPr>
      <w:spacing w:line="240" w:lineRule="auto"/>
    </w:pPr>
    <w:rPr>
      <w:rFonts w:asciiTheme="minorHAnsi" w:eastAsiaTheme="minorEastAsia" w:hAnsiTheme="minorHAnsi" w:cstheme="minorBidi"/>
      <w:color w:val="024E7A" w:themeColor="accent2" w:themeShade="BF"/>
      <w:lang w:val="en-US" w:eastAsia="en-US"/>
    </w:rPr>
    <w:tblPr>
      <w:tblStyleRowBandSize w:val="1"/>
      <w:tblStyleColBandSize w:val="1"/>
      <w:tblBorders>
        <w:top w:val="single" w:sz="8" w:space="0" w:color="0369A3" w:themeColor="accent2"/>
        <w:bottom w:val="single" w:sz="8" w:space="0" w:color="0369A3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369A3" w:themeColor="accent2"/>
          <w:left w:val="nil"/>
          <w:bottom w:val="single" w:sz="8" w:space="0" w:color="0369A3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369A3" w:themeColor="accent2"/>
          <w:left w:val="nil"/>
          <w:bottom w:val="single" w:sz="8" w:space="0" w:color="0369A3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DFFD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DFFD" w:themeFill="accent2" w:themeFillTint="3F"/>
      </w:tcPr>
    </w:tblStylePr>
  </w:style>
  <w:style w:type="table" w:styleId="Sfondochiaro-Colore3">
    <w:name w:val="Light Shading Accent 3"/>
    <w:basedOn w:val="Tabellanormale"/>
    <w:uiPriority w:val="60"/>
    <w:rsid w:val="009B1683"/>
    <w:pPr>
      <w:spacing w:line="240" w:lineRule="auto"/>
    </w:pPr>
    <w:rPr>
      <w:rFonts w:asciiTheme="minorHAnsi" w:eastAsiaTheme="minorEastAsia" w:hAnsiTheme="minorHAnsi" w:cstheme="minorBidi"/>
      <w:color w:val="7A2E02" w:themeColor="accent3" w:themeShade="BF"/>
      <w:lang w:val="en-US" w:eastAsia="en-US"/>
    </w:rPr>
    <w:tblPr>
      <w:tblStyleRowBandSize w:val="1"/>
      <w:tblStyleColBandSize w:val="1"/>
      <w:tblBorders>
        <w:top w:val="single" w:sz="8" w:space="0" w:color="A33E03" w:themeColor="accent3"/>
        <w:bottom w:val="single" w:sz="8" w:space="0" w:color="A33E03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33E03" w:themeColor="accent3"/>
          <w:left w:val="nil"/>
          <w:bottom w:val="single" w:sz="8" w:space="0" w:color="A33E03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33E03" w:themeColor="accent3"/>
          <w:left w:val="nil"/>
          <w:bottom w:val="single" w:sz="8" w:space="0" w:color="A33E03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C9AB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C9AB" w:themeFill="accent3" w:themeFillTint="3F"/>
      </w:tcPr>
    </w:tblStylePr>
  </w:style>
  <w:style w:type="table" w:styleId="Sfondochiaro-Colore4">
    <w:name w:val="Light Shading Accent 4"/>
    <w:basedOn w:val="Tabellanormale"/>
    <w:uiPriority w:val="60"/>
    <w:rsid w:val="009B1683"/>
    <w:pPr>
      <w:spacing w:line="240" w:lineRule="auto"/>
    </w:pPr>
    <w:rPr>
      <w:rFonts w:asciiTheme="minorHAnsi" w:eastAsiaTheme="minorEastAsia" w:hAnsiTheme="minorHAnsi" w:cstheme="minorBidi"/>
      <w:color w:val="6A027A" w:themeColor="accent4" w:themeShade="BF"/>
      <w:lang w:val="en-US" w:eastAsia="en-US"/>
    </w:rPr>
    <w:tblPr>
      <w:tblStyleRowBandSize w:val="1"/>
      <w:tblStyleColBandSize w:val="1"/>
      <w:tblBorders>
        <w:top w:val="single" w:sz="8" w:space="0" w:color="8E03A3" w:themeColor="accent4"/>
        <w:bottom w:val="single" w:sz="8" w:space="0" w:color="8E03A3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E03A3" w:themeColor="accent4"/>
          <w:left w:val="nil"/>
          <w:bottom w:val="single" w:sz="8" w:space="0" w:color="8E03A3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E03A3" w:themeColor="accent4"/>
          <w:left w:val="nil"/>
          <w:bottom w:val="single" w:sz="8" w:space="0" w:color="8E03A3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ABFD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2ABFD" w:themeFill="accent4" w:themeFillTint="3F"/>
      </w:tcPr>
    </w:tblStylePr>
  </w:style>
  <w:style w:type="table" w:styleId="Sfondochiaro-Colore5">
    <w:name w:val="Light Shading Accent 5"/>
    <w:basedOn w:val="Tabellanormale"/>
    <w:uiPriority w:val="60"/>
    <w:rsid w:val="009B1683"/>
    <w:pPr>
      <w:spacing w:line="240" w:lineRule="auto"/>
    </w:pPr>
    <w:rPr>
      <w:rFonts w:asciiTheme="minorHAnsi" w:eastAsiaTheme="minorEastAsia" w:hAnsiTheme="minorHAnsi" w:cstheme="minorBidi"/>
      <w:color w:val="967400" w:themeColor="accent5" w:themeShade="BF"/>
      <w:lang w:val="en-US" w:eastAsia="en-US"/>
    </w:rPr>
    <w:tblPr>
      <w:tblStyleRowBandSize w:val="1"/>
      <w:tblStyleColBandSize w:val="1"/>
      <w:tblBorders>
        <w:top w:val="single" w:sz="8" w:space="0" w:color="C99C00" w:themeColor="accent5"/>
        <w:bottom w:val="single" w:sz="8" w:space="0" w:color="C99C00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99C00" w:themeColor="accent5"/>
          <w:left w:val="nil"/>
          <w:bottom w:val="single" w:sz="8" w:space="0" w:color="C99C00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99C00" w:themeColor="accent5"/>
          <w:left w:val="nil"/>
          <w:bottom w:val="single" w:sz="8" w:space="0" w:color="C99C00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DB2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DB2" w:themeFill="accent5" w:themeFillTint="3F"/>
      </w:tcPr>
    </w:tblStylePr>
  </w:style>
  <w:style w:type="table" w:styleId="Sfondochiaro-Colore6">
    <w:name w:val="Light Shading Accent 6"/>
    <w:basedOn w:val="Tabellanormale"/>
    <w:uiPriority w:val="60"/>
    <w:rsid w:val="009B1683"/>
    <w:pPr>
      <w:spacing w:line="240" w:lineRule="auto"/>
    </w:pPr>
    <w:rPr>
      <w:rFonts w:asciiTheme="minorHAnsi" w:eastAsiaTheme="minorEastAsia" w:hAnsiTheme="minorHAnsi" w:cstheme="minorBidi"/>
      <w:color w:val="961816" w:themeColor="accent6" w:themeShade="BF"/>
      <w:lang w:val="en-US" w:eastAsia="en-US"/>
    </w:rPr>
    <w:tblPr>
      <w:tblStyleRowBandSize w:val="1"/>
      <w:tblStyleColBandSize w:val="1"/>
      <w:tblBorders>
        <w:top w:val="single" w:sz="8" w:space="0" w:color="C9211E" w:themeColor="accent6"/>
        <w:bottom w:val="single" w:sz="8" w:space="0" w:color="C9211E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9211E" w:themeColor="accent6"/>
          <w:left w:val="nil"/>
          <w:bottom w:val="single" w:sz="8" w:space="0" w:color="C9211E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9211E" w:themeColor="accent6"/>
          <w:left w:val="nil"/>
          <w:bottom w:val="single" w:sz="8" w:space="0" w:color="C9211E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C3C2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C3C2" w:themeFill="accent6" w:themeFillTint="3F"/>
      </w:tcPr>
    </w:tblStylePr>
  </w:style>
  <w:style w:type="table" w:styleId="Elencochiaro">
    <w:name w:val="Light List"/>
    <w:basedOn w:val="Tabellanormale"/>
    <w:uiPriority w:val="61"/>
    <w:rsid w:val="009B1683"/>
    <w:pPr>
      <w:spacing w:line="240" w:lineRule="auto"/>
    </w:pPr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Elencochiaro-Colore1">
    <w:name w:val="Light List Accent 1"/>
    <w:basedOn w:val="Tabellanormale"/>
    <w:uiPriority w:val="61"/>
    <w:rsid w:val="009B1683"/>
    <w:pPr>
      <w:spacing w:line="240" w:lineRule="auto"/>
    </w:pPr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18A303" w:themeColor="accent1"/>
        <w:left w:val="single" w:sz="8" w:space="0" w:color="18A303" w:themeColor="accent1"/>
        <w:bottom w:val="single" w:sz="8" w:space="0" w:color="18A303" w:themeColor="accent1"/>
        <w:right w:val="single" w:sz="8" w:space="0" w:color="18A303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8A30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8A303" w:themeColor="accent1"/>
          <w:left w:val="single" w:sz="8" w:space="0" w:color="18A303" w:themeColor="accent1"/>
          <w:bottom w:val="single" w:sz="8" w:space="0" w:color="18A303" w:themeColor="accent1"/>
          <w:right w:val="single" w:sz="8" w:space="0" w:color="18A30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8A303" w:themeColor="accent1"/>
          <w:left w:val="single" w:sz="8" w:space="0" w:color="18A303" w:themeColor="accent1"/>
          <w:bottom w:val="single" w:sz="8" w:space="0" w:color="18A303" w:themeColor="accent1"/>
          <w:right w:val="single" w:sz="8" w:space="0" w:color="18A303" w:themeColor="accent1"/>
        </w:tcBorders>
      </w:tcPr>
    </w:tblStylePr>
    <w:tblStylePr w:type="band1Horz">
      <w:tblPr/>
      <w:tcPr>
        <w:tcBorders>
          <w:top w:val="single" w:sz="8" w:space="0" w:color="18A303" w:themeColor="accent1"/>
          <w:left w:val="single" w:sz="8" w:space="0" w:color="18A303" w:themeColor="accent1"/>
          <w:bottom w:val="single" w:sz="8" w:space="0" w:color="18A303" w:themeColor="accent1"/>
          <w:right w:val="single" w:sz="8" w:space="0" w:color="18A303" w:themeColor="accent1"/>
        </w:tcBorders>
      </w:tcPr>
    </w:tblStylePr>
  </w:style>
  <w:style w:type="table" w:styleId="Elencochiaro-Colore2">
    <w:name w:val="Light List Accent 2"/>
    <w:basedOn w:val="Tabellanormale"/>
    <w:uiPriority w:val="61"/>
    <w:rsid w:val="009B1683"/>
    <w:pPr>
      <w:spacing w:line="240" w:lineRule="auto"/>
    </w:pPr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0369A3" w:themeColor="accent2"/>
        <w:left w:val="single" w:sz="8" w:space="0" w:color="0369A3" w:themeColor="accent2"/>
        <w:bottom w:val="single" w:sz="8" w:space="0" w:color="0369A3" w:themeColor="accent2"/>
        <w:right w:val="single" w:sz="8" w:space="0" w:color="0369A3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369A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369A3" w:themeColor="accent2"/>
          <w:left w:val="single" w:sz="8" w:space="0" w:color="0369A3" w:themeColor="accent2"/>
          <w:bottom w:val="single" w:sz="8" w:space="0" w:color="0369A3" w:themeColor="accent2"/>
          <w:right w:val="single" w:sz="8" w:space="0" w:color="0369A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369A3" w:themeColor="accent2"/>
          <w:left w:val="single" w:sz="8" w:space="0" w:color="0369A3" w:themeColor="accent2"/>
          <w:bottom w:val="single" w:sz="8" w:space="0" w:color="0369A3" w:themeColor="accent2"/>
          <w:right w:val="single" w:sz="8" w:space="0" w:color="0369A3" w:themeColor="accent2"/>
        </w:tcBorders>
      </w:tcPr>
    </w:tblStylePr>
    <w:tblStylePr w:type="band1Horz">
      <w:tblPr/>
      <w:tcPr>
        <w:tcBorders>
          <w:top w:val="single" w:sz="8" w:space="0" w:color="0369A3" w:themeColor="accent2"/>
          <w:left w:val="single" w:sz="8" w:space="0" w:color="0369A3" w:themeColor="accent2"/>
          <w:bottom w:val="single" w:sz="8" w:space="0" w:color="0369A3" w:themeColor="accent2"/>
          <w:right w:val="single" w:sz="8" w:space="0" w:color="0369A3" w:themeColor="accent2"/>
        </w:tcBorders>
      </w:tcPr>
    </w:tblStylePr>
  </w:style>
  <w:style w:type="table" w:styleId="Elencochiaro-Colore3">
    <w:name w:val="Light List Accent 3"/>
    <w:basedOn w:val="Tabellanormale"/>
    <w:uiPriority w:val="61"/>
    <w:rsid w:val="009B1683"/>
    <w:pPr>
      <w:spacing w:line="240" w:lineRule="auto"/>
    </w:pPr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A33E03" w:themeColor="accent3"/>
        <w:left w:val="single" w:sz="8" w:space="0" w:color="A33E03" w:themeColor="accent3"/>
        <w:bottom w:val="single" w:sz="8" w:space="0" w:color="A33E03" w:themeColor="accent3"/>
        <w:right w:val="single" w:sz="8" w:space="0" w:color="A33E03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33E03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33E03" w:themeColor="accent3"/>
          <w:left w:val="single" w:sz="8" w:space="0" w:color="A33E03" w:themeColor="accent3"/>
          <w:bottom w:val="single" w:sz="8" w:space="0" w:color="A33E03" w:themeColor="accent3"/>
          <w:right w:val="single" w:sz="8" w:space="0" w:color="A33E03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33E03" w:themeColor="accent3"/>
          <w:left w:val="single" w:sz="8" w:space="0" w:color="A33E03" w:themeColor="accent3"/>
          <w:bottom w:val="single" w:sz="8" w:space="0" w:color="A33E03" w:themeColor="accent3"/>
          <w:right w:val="single" w:sz="8" w:space="0" w:color="A33E03" w:themeColor="accent3"/>
        </w:tcBorders>
      </w:tcPr>
    </w:tblStylePr>
    <w:tblStylePr w:type="band1Horz">
      <w:tblPr/>
      <w:tcPr>
        <w:tcBorders>
          <w:top w:val="single" w:sz="8" w:space="0" w:color="A33E03" w:themeColor="accent3"/>
          <w:left w:val="single" w:sz="8" w:space="0" w:color="A33E03" w:themeColor="accent3"/>
          <w:bottom w:val="single" w:sz="8" w:space="0" w:color="A33E03" w:themeColor="accent3"/>
          <w:right w:val="single" w:sz="8" w:space="0" w:color="A33E03" w:themeColor="accent3"/>
        </w:tcBorders>
      </w:tcPr>
    </w:tblStylePr>
  </w:style>
  <w:style w:type="table" w:styleId="Elencochiaro-Colore4">
    <w:name w:val="Light List Accent 4"/>
    <w:basedOn w:val="Tabellanormale"/>
    <w:uiPriority w:val="61"/>
    <w:rsid w:val="009B1683"/>
    <w:pPr>
      <w:spacing w:line="240" w:lineRule="auto"/>
    </w:pPr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8E03A3" w:themeColor="accent4"/>
        <w:left w:val="single" w:sz="8" w:space="0" w:color="8E03A3" w:themeColor="accent4"/>
        <w:bottom w:val="single" w:sz="8" w:space="0" w:color="8E03A3" w:themeColor="accent4"/>
        <w:right w:val="single" w:sz="8" w:space="0" w:color="8E03A3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E03A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E03A3" w:themeColor="accent4"/>
          <w:left w:val="single" w:sz="8" w:space="0" w:color="8E03A3" w:themeColor="accent4"/>
          <w:bottom w:val="single" w:sz="8" w:space="0" w:color="8E03A3" w:themeColor="accent4"/>
          <w:right w:val="single" w:sz="8" w:space="0" w:color="8E03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E03A3" w:themeColor="accent4"/>
          <w:left w:val="single" w:sz="8" w:space="0" w:color="8E03A3" w:themeColor="accent4"/>
          <w:bottom w:val="single" w:sz="8" w:space="0" w:color="8E03A3" w:themeColor="accent4"/>
          <w:right w:val="single" w:sz="8" w:space="0" w:color="8E03A3" w:themeColor="accent4"/>
        </w:tcBorders>
      </w:tcPr>
    </w:tblStylePr>
    <w:tblStylePr w:type="band1Horz">
      <w:tblPr/>
      <w:tcPr>
        <w:tcBorders>
          <w:top w:val="single" w:sz="8" w:space="0" w:color="8E03A3" w:themeColor="accent4"/>
          <w:left w:val="single" w:sz="8" w:space="0" w:color="8E03A3" w:themeColor="accent4"/>
          <w:bottom w:val="single" w:sz="8" w:space="0" w:color="8E03A3" w:themeColor="accent4"/>
          <w:right w:val="single" w:sz="8" w:space="0" w:color="8E03A3" w:themeColor="accent4"/>
        </w:tcBorders>
      </w:tcPr>
    </w:tblStylePr>
  </w:style>
  <w:style w:type="table" w:styleId="Elencochiaro-Colore5">
    <w:name w:val="Light List Accent 5"/>
    <w:basedOn w:val="Tabellanormale"/>
    <w:uiPriority w:val="61"/>
    <w:rsid w:val="009B1683"/>
    <w:pPr>
      <w:spacing w:line="240" w:lineRule="auto"/>
    </w:pPr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C99C00" w:themeColor="accent5"/>
        <w:left w:val="single" w:sz="8" w:space="0" w:color="C99C00" w:themeColor="accent5"/>
        <w:bottom w:val="single" w:sz="8" w:space="0" w:color="C99C00" w:themeColor="accent5"/>
        <w:right w:val="single" w:sz="8" w:space="0" w:color="C99C00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99C0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99C00" w:themeColor="accent5"/>
          <w:left w:val="single" w:sz="8" w:space="0" w:color="C99C00" w:themeColor="accent5"/>
          <w:bottom w:val="single" w:sz="8" w:space="0" w:color="C99C00" w:themeColor="accent5"/>
          <w:right w:val="single" w:sz="8" w:space="0" w:color="C99C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99C00" w:themeColor="accent5"/>
          <w:left w:val="single" w:sz="8" w:space="0" w:color="C99C00" w:themeColor="accent5"/>
          <w:bottom w:val="single" w:sz="8" w:space="0" w:color="C99C00" w:themeColor="accent5"/>
          <w:right w:val="single" w:sz="8" w:space="0" w:color="C99C00" w:themeColor="accent5"/>
        </w:tcBorders>
      </w:tcPr>
    </w:tblStylePr>
    <w:tblStylePr w:type="band1Horz">
      <w:tblPr/>
      <w:tcPr>
        <w:tcBorders>
          <w:top w:val="single" w:sz="8" w:space="0" w:color="C99C00" w:themeColor="accent5"/>
          <w:left w:val="single" w:sz="8" w:space="0" w:color="C99C00" w:themeColor="accent5"/>
          <w:bottom w:val="single" w:sz="8" w:space="0" w:color="C99C00" w:themeColor="accent5"/>
          <w:right w:val="single" w:sz="8" w:space="0" w:color="C99C00" w:themeColor="accent5"/>
        </w:tcBorders>
      </w:tcPr>
    </w:tblStylePr>
  </w:style>
  <w:style w:type="table" w:styleId="Elencochiaro-Colore6">
    <w:name w:val="Light List Accent 6"/>
    <w:basedOn w:val="Tabellanormale"/>
    <w:uiPriority w:val="61"/>
    <w:rsid w:val="009B1683"/>
    <w:pPr>
      <w:spacing w:line="240" w:lineRule="auto"/>
    </w:pPr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C9211E" w:themeColor="accent6"/>
        <w:left w:val="single" w:sz="8" w:space="0" w:color="C9211E" w:themeColor="accent6"/>
        <w:bottom w:val="single" w:sz="8" w:space="0" w:color="C9211E" w:themeColor="accent6"/>
        <w:right w:val="single" w:sz="8" w:space="0" w:color="C9211E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9211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9211E" w:themeColor="accent6"/>
          <w:left w:val="single" w:sz="8" w:space="0" w:color="C9211E" w:themeColor="accent6"/>
          <w:bottom w:val="single" w:sz="8" w:space="0" w:color="C9211E" w:themeColor="accent6"/>
          <w:right w:val="single" w:sz="8" w:space="0" w:color="C9211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9211E" w:themeColor="accent6"/>
          <w:left w:val="single" w:sz="8" w:space="0" w:color="C9211E" w:themeColor="accent6"/>
          <w:bottom w:val="single" w:sz="8" w:space="0" w:color="C9211E" w:themeColor="accent6"/>
          <w:right w:val="single" w:sz="8" w:space="0" w:color="C9211E" w:themeColor="accent6"/>
        </w:tcBorders>
      </w:tcPr>
    </w:tblStylePr>
    <w:tblStylePr w:type="band1Horz">
      <w:tblPr/>
      <w:tcPr>
        <w:tcBorders>
          <w:top w:val="single" w:sz="8" w:space="0" w:color="C9211E" w:themeColor="accent6"/>
          <w:left w:val="single" w:sz="8" w:space="0" w:color="C9211E" w:themeColor="accent6"/>
          <w:bottom w:val="single" w:sz="8" w:space="0" w:color="C9211E" w:themeColor="accent6"/>
          <w:right w:val="single" w:sz="8" w:space="0" w:color="C9211E" w:themeColor="accent6"/>
        </w:tcBorders>
      </w:tcPr>
    </w:tblStylePr>
  </w:style>
  <w:style w:type="table" w:styleId="Grigliachiara">
    <w:name w:val="Light Grid"/>
    <w:basedOn w:val="Tabellanormale"/>
    <w:uiPriority w:val="62"/>
    <w:rsid w:val="009B1683"/>
    <w:pPr>
      <w:spacing w:line="240" w:lineRule="auto"/>
    </w:pPr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gliachiara-Colore1">
    <w:name w:val="Light Grid Accent 1"/>
    <w:basedOn w:val="Tabellanormale"/>
    <w:uiPriority w:val="62"/>
    <w:rsid w:val="009B1683"/>
    <w:pPr>
      <w:spacing w:line="240" w:lineRule="auto"/>
    </w:pPr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18A303" w:themeColor="accent1"/>
        <w:left w:val="single" w:sz="8" w:space="0" w:color="18A303" w:themeColor="accent1"/>
        <w:bottom w:val="single" w:sz="8" w:space="0" w:color="18A303" w:themeColor="accent1"/>
        <w:right w:val="single" w:sz="8" w:space="0" w:color="18A303" w:themeColor="accent1"/>
        <w:insideH w:val="single" w:sz="8" w:space="0" w:color="18A303" w:themeColor="accent1"/>
        <w:insideV w:val="single" w:sz="8" w:space="0" w:color="18A303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8A303" w:themeColor="accent1"/>
          <w:left w:val="single" w:sz="8" w:space="0" w:color="18A303" w:themeColor="accent1"/>
          <w:bottom w:val="single" w:sz="18" w:space="0" w:color="18A303" w:themeColor="accent1"/>
          <w:right w:val="single" w:sz="8" w:space="0" w:color="18A303" w:themeColor="accent1"/>
          <w:insideH w:val="nil"/>
          <w:insideV w:val="single" w:sz="8" w:space="0" w:color="18A303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8A303" w:themeColor="accent1"/>
          <w:left w:val="single" w:sz="8" w:space="0" w:color="18A303" w:themeColor="accent1"/>
          <w:bottom w:val="single" w:sz="8" w:space="0" w:color="18A303" w:themeColor="accent1"/>
          <w:right w:val="single" w:sz="8" w:space="0" w:color="18A303" w:themeColor="accent1"/>
          <w:insideH w:val="nil"/>
          <w:insideV w:val="single" w:sz="8" w:space="0" w:color="18A303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8A303" w:themeColor="accent1"/>
          <w:left w:val="single" w:sz="8" w:space="0" w:color="18A303" w:themeColor="accent1"/>
          <w:bottom w:val="single" w:sz="8" w:space="0" w:color="18A303" w:themeColor="accent1"/>
          <w:right w:val="single" w:sz="8" w:space="0" w:color="18A303" w:themeColor="accent1"/>
        </w:tcBorders>
      </w:tcPr>
    </w:tblStylePr>
    <w:tblStylePr w:type="band1Vert">
      <w:tblPr/>
      <w:tcPr>
        <w:tcBorders>
          <w:top w:val="single" w:sz="8" w:space="0" w:color="18A303" w:themeColor="accent1"/>
          <w:left w:val="single" w:sz="8" w:space="0" w:color="18A303" w:themeColor="accent1"/>
          <w:bottom w:val="single" w:sz="8" w:space="0" w:color="18A303" w:themeColor="accent1"/>
          <w:right w:val="single" w:sz="8" w:space="0" w:color="18A303" w:themeColor="accent1"/>
        </w:tcBorders>
        <w:shd w:val="clear" w:color="auto" w:fill="B6FDAB" w:themeFill="accent1" w:themeFillTint="3F"/>
      </w:tcPr>
    </w:tblStylePr>
    <w:tblStylePr w:type="band1Horz">
      <w:tblPr/>
      <w:tcPr>
        <w:tcBorders>
          <w:top w:val="single" w:sz="8" w:space="0" w:color="18A303" w:themeColor="accent1"/>
          <w:left w:val="single" w:sz="8" w:space="0" w:color="18A303" w:themeColor="accent1"/>
          <w:bottom w:val="single" w:sz="8" w:space="0" w:color="18A303" w:themeColor="accent1"/>
          <w:right w:val="single" w:sz="8" w:space="0" w:color="18A303" w:themeColor="accent1"/>
          <w:insideV w:val="single" w:sz="8" w:space="0" w:color="18A303" w:themeColor="accent1"/>
        </w:tcBorders>
        <w:shd w:val="clear" w:color="auto" w:fill="B6FDAB" w:themeFill="accent1" w:themeFillTint="3F"/>
      </w:tcPr>
    </w:tblStylePr>
    <w:tblStylePr w:type="band2Horz">
      <w:tblPr/>
      <w:tcPr>
        <w:tcBorders>
          <w:top w:val="single" w:sz="8" w:space="0" w:color="18A303" w:themeColor="accent1"/>
          <w:left w:val="single" w:sz="8" w:space="0" w:color="18A303" w:themeColor="accent1"/>
          <w:bottom w:val="single" w:sz="8" w:space="0" w:color="18A303" w:themeColor="accent1"/>
          <w:right w:val="single" w:sz="8" w:space="0" w:color="18A303" w:themeColor="accent1"/>
          <w:insideV w:val="single" w:sz="8" w:space="0" w:color="18A303" w:themeColor="accent1"/>
        </w:tcBorders>
      </w:tcPr>
    </w:tblStylePr>
  </w:style>
  <w:style w:type="table" w:styleId="Grigliachiara-Colore2">
    <w:name w:val="Light Grid Accent 2"/>
    <w:basedOn w:val="Tabellanormale"/>
    <w:uiPriority w:val="62"/>
    <w:rsid w:val="009B1683"/>
    <w:pPr>
      <w:spacing w:line="240" w:lineRule="auto"/>
    </w:pPr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0369A3" w:themeColor="accent2"/>
        <w:left w:val="single" w:sz="8" w:space="0" w:color="0369A3" w:themeColor="accent2"/>
        <w:bottom w:val="single" w:sz="8" w:space="0" w:color="0369A3" w:themeColor="accent2"/>
        <w:right w:val="single" w:sz="8" w:space="0" w:color="0369A3" w:themeColor="accent2"/>
        <w:insideH w:val="single" w:sz="8" w:space="0" w:color="0369A3" w:themeColor="accent2"/>
        <w:insideV w:val="single" w:sz="8" w:space="0" w:color="0369A3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369A3" w:themeColor="accent2"/>
          <w:left w:val="single" w:sz="8" w:space="0" w:color="0369A3" w:themeColor="accent2"/>
          <w:bottom w:val="single" w:sz="18" w:space="0" w:color="0369A3" w:themeColor="accent2"/>
          <w:right w:val="single" w:sz="8" w:space="0" w:color="0369A3" w:themeColor="accent2"/>
          <w:insideH w:val="nil"/>
          <w:insideV w:val="single" w:sz="8" w:space="0" w:color="0369A3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369A3" w:themeColor="accent2"/>
          <w:left w:val="single" w:sz="8" w:space="0" w:color="0369A3" w:themeColor="accent2"/>
          <w:bottom w:val="single" w:sz="8" w:space="0" w:color="0369A3" w:themeColor="accent2"/>
          <w:right w:val="single" w:sz="8" w:space="0" w:color="0369A3" w:themeColor="accent2"/>
          <w:insideH w:val="nil"/>
          <w:insideV w:val="single" w:sz="8" w:space="0" w:color="0369A3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369A3" w:themeColor="accent2"/>
          <w:left w:val="single" w:sz="8" w:space="0" w:color="0369A3" w:themeColor="accent2"/>
          <w:bottom w:val="single" w:sz="8" w:space="0" w:color="0369A3" w:themeColor="accent2"/>
          <w:right w:val="single" w:sz="8" w:space="0" w:color="0369A3" w:themeColor="accent2"/>
        </w:tcBorders>
      </w:tcPr>
    </w:tblStylePr>
    <w:tblStylePr w:type="band1Vert">
      <w:tblPr/>
      <w:tcPr>
        <w:tcBorders>
          <w:top w:val="single" w:sz="8" w:space="0" w:color="0369A3" w:themeColor="accent2"/>
          <w:left w:val="single" w:sz="8" w:space="0" w:color="0369A3" w:themeColor="accent2"/>
          <w:bottom w:val="single" w:sz="8" w:space="0" w:color="0369A3" w:themeColor="accent2"/>
          <w:right w:val="single" w:sz="8" w:space="0" w:color="0369A3" w:themeColor="accent2"/>
        </w:tcBorders>
        <w:shd w:val="clear" w:color="auto" w:fill="ABDFFD" w:themeFill="accent2" w:themeFillTint="3F"/>
      </w:tcPr>
    </w:tblStylePr>
    <w:tblStylePr w:type="band1Horz">
      <w:tblPr/>
      <w:tcPr>
        <w:tcBorders>
          <w:top w:val="single" w:sz="8" w:space="0" w:color="0369A3" w:themeColor="accent2"/>
          <w:left w:val="single" w:sz="8" w:space="0" w:color="0369A3" w:themeColor="accent2"/>
          <w:bottom w:val="single" w:sz="8" w:space="0" w:color="0369A3" w:themeColor="accent2"/>
          <w:right w:val="single" w:sz="8" w:space="0" w:color="0369A3" w:themeColor="accent2"/>
          <w:insideV w:val="single" w:sz="8" w:space="0" w:color="0369A3" w:themeColor="accent2"/>
        </w:tcBorders>
        <w:shd w:val="clear" w:color="auto" w:fill="ABDFFD" w:themeFill="accent2" w:themeFillTint="3F"/>
      </w:tcPr>
    </w:tblStylePr>
    <w:tblStylePr w:type="band2Horz">
      <w:tblPr/>
      <w:tcPr>
        <w:tcBorders>
          <w:top w:val="single" w:sz="8" w:space="0" w:color="0369A3" w:themeColor="accent2"/>
          <w:left w:val="single" w:sz="8" w:space="0" w:color="0369A3" w:themeColor="accent2"/>
          <w:bottom w:val="single" w:sz="8" w:space="0" w:color="0369A3" w:themeColor="accent2"/>
          <w:right w:val="single" w:sz="8" w:space="0" w:color="0369A3" w:themeColor="accent2"/>
          <w:insideV w:val="single" w:sz="8" w:space="0" w:color="0369A3" w:themeColor="accent2"/>
        </w:tcBorders>
      </w:tcPr>
    </w:tblStylePr>
  </w:style>
  <w:style w:type="table" w:styleId="Grigliachiara-Colore3">
    <w:name w:val="Light Grid Accent 3"/>
    <w:basedOn w:val="Tabellanormale"/>
    <w:uiPriority w:val="62"/>
    <w:rsid w:val="009B1683"/>
    <w:pPr>
      <w:spacing w:line="240" w:lineRule="auto"/>
    </w:pPr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A33E03" w:themeColor="accent3"/>
        <w:left w:val="single" w:sz="8" w:space="0" w:color="A33E03" w:themeColor="accent3"/>
        <w:bottom w:val="single" w:sz="8" w:space="0" w:color="A33E03" w:themeColor="accent3"/>
        <w:right w:val="single" w:sz="8" w:space="0" w:color="A33E03" w:themeColor="accent3"/>
        <w:insideH w:val="single" w:sz="8" w:space="0" w:color="A33E03" w:themeColor="accent3"/>
        <w:insideV w:val="single" w:sz="8" w:space="0" w:color="A33E03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33E03" w:themeColor="accent3"/>
          <w:left w:val="single" w:sz="8" w:space="0" w:color="A33E03" w:themeColor="accent3"/>
          <w:bottom w:val="single" w:sz="18" w:space="0" w:color="A33E03" w:themeColor="accent3"/>
          <w:right w:val="single" w:sz="8" w:space="0" w:color="A33E03" w:themeColor="accent3"/>
          <w:insideH w:val="nil"/>
          <w:insideV w:val="single" w:sz="8" w:space="0" w:color="A33E03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33E03" w:themeColor="accent3"/>
          <w:left w:val="single" w:sz="8" w:space="0" w:color="A33E03" w:themeColor="accent3"/>
          <w:bottom w:val="single" w:sz="8" w:space="0" w:color="A33E03" w:themeColor="accent3"/>
          <w:right w:val="single" w:sz="8" w:space="0" w:color="A33E03" w:themeColor="accent3"/>
          <w:insideH w:val="nil"/>
          <w:insideV w:val="single" w:sz="8" w:space="0" w:color="A33E03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33E03" w:themeColor="accent3"/>
          <w:left w:val="single" w:sz="8" w:space="0" w:color="A33E03" w:themeColor="accent3"/>
          <w:bottom w:val="single" w:sz="8" w:space="0" w:color="A33E03" w:themeColor="accent3"/>
          <w:right w:val="single" w:sz="8" w:space="0" w:color="A33E03" w:themeColor="accent3"/>
        </w:tcBorders>
      </w:tcPr>
    </w:tblStylePr>
    <w:tblStylePr w:type="band1Vert">
      <w:tblPr/>
      <w:tcPr>
        <w:tcBorders>
          <w:top w:val="single" w:sz="8" w:space="0" w:color="A33E03" w:themeColor="accent3"/>
          <w:left w:val="single" w:sz="8" w:space="0" w:color="A33E03" w:themeColor="accent3"/>
          <w:bottom w:val="single" w:sz="8" w:space="0" w:color="A33E03" w:themeColor="accent3"/>
          <w:right w:val="single" w:sz="8" w:space="0" w:color="A33E03" w:themeColor="accent3"/>
        </w:tcBorders>
        <w:shd w:val="clear" w:color="auto" w:fill="FDC9AB" w:themeFill="accent3" w:themeFillTint="3F"/>
      </w:tcPr>
    </w:tblStylePr>
    <w:tblStylePr w:type="band1Horz">
      <w:tblPr/>
      <w:tcPr>
        <w:tcBorders>
          <w:top w:val="single" w:sz="8" w:space="0" w:color="A33E03" w:themeColor="accent3"/>
          <w:left w:val="single" w:sz="8" w:space="0" w:color="A33E03" w:themeColor="accent3"/>
          <w:bottom w:val="single" w:sz="8" w:space="0" w:color="A33E03" w:themeColor="accent3"/>
          <w:right w:val="single" w:sz="8" w:space="0" w:color="A33E03" w:themeColor="accent3"/>
          <w:insideV w:val="single" w:sz="8" w:space="0" w:color="A33E03" w:themeColor="accent3"/>
        </w:tcBorders>
        <w:shd w:val="clear" w:color="auto" w:fill="FDC9AB" w:themeFill="accent3" w:themeFillTint="3F"/>
      </w:tcPr>
    </w:tblStylePr>
    <w:tblStylePr w:type="band2Horz">
      <w:tblPr/>
      <w:tcPr>
        <w:tcBorders>
          <w:top w:val="single" w:sz="8" w:space="0" w:color="A33E03" w:themeColor="accent3"/>
          <w:left w:val="single" w:sz="8" w:space="0" w:color="A33E03" w:themeColor="accent3"/>
          <w:bottom w:val="single" w:sz="8" w:space="0" w:color="A33E03" w:themeColor="accent3"/>
          <w:right w:val="single" w:sz="8" w:space="0" w:color="A33E03" w:themeColor="accent3"/>
          <w:insideV w:val="single" w:sz="8" w:space="0" w:color="A33E03" w:themeColor="accent3"/>
        </w:tcBorders>
      </w:tcPr>
    </w:tblStylePr>
  </w:style>
  <w:style w:type="table" w:styleId="Grigliachiara-Colore4">
    <w:name w:val="Light Grid Accent 4"/>
    <w:basedOn w:val="Tabellanormale"/>
    <w:uiPriority w:val="62"/>
    <w:rsid w:val="009B1683"/>
    <w:pPr>
      <w:spacing w:line="240" w:lineRule="auto"/>
    </w:pPr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8E03A3" w:themeColor="accent4"/>
        <w:left w:val="single" w:sz="8" w:space="0" w:color="8E03A3" w:themeColor="accent4"/>
        <w:bottom w:val="single" w:sz="8" w:space="0" w:color="8E03A3" w:themeColor="accent4"/>
        <w:right w:val="single" w:sz="8" w:space="0" w:color="8E03A3" w:themeColor="accent4"/>
        <w:insideH w:val="single" w:sz="8" w:space="0" w:color="8E03A3" w:themeColor="accent4"/>
        <w:insideV w:val="single" w:sz="8" w:space="0" w:color="8E03A3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E03A3" w:themeColor="accent4"/>
          <w:left w:val="single" w:sz="8" w:space="0" w:color="8E03A3" w:themeColor="accent4"/>
          <w:bottom w:val="single" w:sz="18" w:space="0" w:color="8E03A3" w:themeColor="accent4"/>
          <w:right w:val="single" w:sz="8" w:space="0" w:color="8E03A3" w:themeColor="accent4"/>
          <w:insideH w:val="nil"/>
          <w:insideV w:val="single" w:sz="8" w:space="0" w:color="8E03A3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E03A3" w:themeColor="accent4"/>
          <w:left w:val="single" w:sz="8" w:space="0" w:color="8E03A3" w:themeColor="accent4"/>
          <w:bottom w:val="single" w:sz="8" w:space="0" w:color="8E03A3" w:themeColor="accent4"/>
          <w:right w:val="single" w:sz="8" w:space="0" w:color="8E03A3" w:themeColor="accent4"/>
          <w:insideH w:val="nil"/>
          <w:insideV w:val="single" w:sz="8" w:space="0" w:color="8E03A3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E03A3" w:themeColor="accent4"/>
          <w:left w:val="single" w:sz="8" w:space="0" w:color="8E03A3" w:themeColor="accent4"/>
          <w:bottom w:val="single" w:sz="8" w:space="0" w:color="8E03A3" w:themeColor="accent4"/>
          <w:right w:val="single" w:sz="8" w:space="0" w:color="8E03A3" w:themeColor="accent4"/>
        </w:tcBorders>
      </w:tcPr>
    </w:tblStylePr>
    <w:tblStylePr w:type="band1Vert">
      <w:tblPr/>
      <w:tcPr>
        <w:tcBorders>
          <w:top w:val="single" w:sz="8" w:space="0" w:color="8E03A3" w:themeColor="accent4"/>
          <w:left w:val="single" w:sz="8" w:space="0" w:color="8E03A3" w:themeColor="accent4"/>
          <w:bottom w:val="single" w:sz="8" w:space="0" w:color="8E03A3" w:themeColor="accent4"/>
          <w:right w:val="single" w:sz="8" w:space="0" w:color="8E03A3" w:themeColor="accent4"/>
        </w:tcBorders>
        <w:shd w:val="clear" w:color="auto" w:fill="F2ABFD" w:themeFill="accent4" w:themeFillTint="3F"/>
      </w:tcPr>
    </w:tblStylePr>
    <w:tblStylePr w:type="band1Horz">
      <w:tblPr/>
      <w:tcPr>
        <w:tcBorders>
          <w:top w:val="single" w:sz="8" w:space="0" w:color="8E03A3" w:themeColor="accent4"/>
          <w:left w:val="single" w:sz="8" w:space="0" w:color="8E03A3" w:themeColor="accent4"/>
          <w:bottom w:val="single" w:sz="8" w:space="0" w:color="8E03A3" w:themeColor="accent4"/>
          <w:right w:val="single" w:sz="8" w:space="0" w:color="8E03A3" w:themeColor="accent4"/>
          <w:insideV w:val="single" w:sz="8" w:space="0" w:color="8E03A3" w:themeColor="accent4"/>
        </w:tcBorders>
        <w:shd w:val="clear" w:color="auto" w:fill="F2ABFD" w:themeFill="accent4" w:themeFillTint="3F"/>
      </w:tcPr>
    </w:tblStylePr>
    <w:tblStylePr w:type="band2Horz">
      <w:tblPr/>
      <w:tcPr>
        <w:tcBorders>
          <w:top w:val="single" w:sz="8" w:space="0" w:color="8E03A3" w:themeColor="accent4"/>
          <w:left w:val="single" w:sz="8" w:space="0" w:color="8E03A3" w:themeColor="accent4"/>
          <w:bottom w:val="single" w:sz="8" w:space="0" w:color="8E03A3" w:themeColor="accent4"/>
          <w:right w:val="single" w:sz="8" w:space="0" w:color="8E03A3" w:themeColor="accent4"/>
          <w:insideV w:val="single" w:sz="8" w:space="0" w:color="8E03A3" w:themeColor="accent4"/>
        </w:tcBorders>
      </w:tcPr>
    </w:tblStylePr>
  </w:style>
  <w:style w:type="table" w:styleId="Grigliachiara-Colore5">
    <w:name w:val="Light Grid Accent 5"/>
    <w:basedOn w:val="Tabellanormale"/>
    <w:uiPriority w:val="62"/>
    <w:rsid w:val="009B1683"/>
    <w:pPr>
      <w:spacing w:line="240" w:lineRule="auto"/>
    </w:pPr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C99C00" w:themeColor="accent5"/>
        <w:left w:val="single" w:sz="8" w:space="0" w:color="C99C00" w:themeColor="accent5"/>
        <w:bottom w:val="single" w:sz="8" w:space="0" w:color="C99C00" w:themeColor="accent5"/>
        <w:right w:val="single" w:sz="8" w:space="0" w:color="C99C00" w:themeColor="accent5"/>
        <w:insideH w:val="single" w:sz="8" w:space="0" w:color="C99C00" w:themeColor="accent5"/>
        <w:insideV w:val="single" w:sz="8" w:space="0" w:color="C99C00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99C00" w:themeColor="accent5"/>
          <w:left w:val="single" w:sz="8" w:space="0" w:color="C99C00" w:themeColor="accent5"/>
          <w:bottom w:val="single" w:sz="18" w:space="0" w:color="C99C00" w:themeColor="accent5"/>
          <w:right w:val="single" w:sz="8" w:space="0" w:color="C99C00" w:themeColor="accent5"/>
          <w:insideH w:val="nil"/>
          <w:insideV w:val="single" w:sz="8" w:space="0" w:color="C99C00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99C00" w:themeColor="accent5"/>
          <w:left w:val="single" w:sz="8" w:space="0" w:color="C99C00" w:themeColor="accent5"/>
          <w:bottom w:val="single" w:sz="8" w:space="0" w:color="C99C00" w:themeColor="accent5"/>
          <w:right w:val="single" w:sz="8" w:space="0" w:color="C99C00" w:themeColor="accent5"/>
          <w:insideH w:val="nil"/>
          <w:insideV w:val="single" w:sz="8" w:space="0" w:color="C99C00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99C00" w:themeColor="accent5"/>
          <w:left w:val="single" w:sz="8" w:space="0" w:color="C99C00" w:themeColor="accent5"/>
          <w:bottom w:val="single" w:sz="8" w:space="0" w:color="C99C00" w:themeColor="accent5"/>
          <w:right w:val="single" w:sz="8" w:space="0" w:color="C99C00" w:themeColor="accent5"/>
        </w:tcBorders>
      </w:tcPr>
    </w:tblStylePr>
    <w:tblStylePr w:type="band1Vert">
      <w:tblPr/>
      <w:tcPr>
        <w:tcBorders>
          <w:top w:val="single" w:sz="8" w:space="0" w:color="C99C00" w:themeColor="accent5"/>
          <w:left w:val="single" w:sz="8" w:space="0" w:color="C99C00" w:themeColor="accent5"/>
          <w:bottom w:val="single" w:sz="8" w:space="0" w:color="C99C00" w:themeColor="accent5"/>
          <w:right w:val="single" w:sz="8" w:space="0" w:color="C99C00" w:themeColor="accent5"/>
        </w:tcBorders>
        <w:shd w:val="clear" w:color="auto" w:fill="FFEDB2" w:themeFill="accent5" w:themeFillTint="3F"/>
      </w:tcPr>
    </w:tblStylePr>
    <w:tblStylePr w:type="band1Horz">
      <w:tblPr/>
      <w:tcPr>
        <w:tcBorders>
          <w:top w:val="single" w:sz="8" w:space="0" w:color="C99C00" w:themeColor="accent5"/>
          <w:left w:val="single" w:sz="8" w:space="0" w:color="C99C00" w:themeColor="accent5"/>
          <w:bottom w:val="single" w:sz="8" w:space="0" w:color="C99C00" w:themeColor="accent5"/>
          <w:right w:val="single" w:sz="8" w:space="0" w:color="C99C00" w:themeColor="accent5"/>
          <w:insideV w:val="single" w:sz="8" w:space="0" w:color="C99C00" w:themeColor="accent5"/>
        </w:tcBorders>
        <w:shd w:val="clear" w:color="auto" w:fill="FFEDB2" w:themeFill="accent5" w:themeFillTint="3F"/>
      </w:tcPr>
    </w:tblStylePr>
    <w:tblStylePr w:type="band2Horz">
      <w:tblPr/>
      <w:tcPr>
        <w:tcBorders>
          <w:top w:val="single" w:sz="8" w:space="0" w:color="C99C00" w:themeColor="accent5"/>
          <w:left w:val="single" w:sz="8" w:space="0" w:color="C99C00" w:themeColor="accent5"/>
          <w:bottom w:val="single" w:sz="8" w:space="0" w:color="C99C00" w:themeColor="accent5"/>
          <w:right w:val="single" w:sz="8" w:space="0" w:color="C99C00" w:themeColor="accent5"/>
          <w:insideV w:val="single" w:sz="8" w:space="0" w:color="C99C00" w:themeColor="accent5"/>
        </w:tcBorders>
      </w:tcPr>
    </w:tblStylePr>
  </w:style>
  <w:style w:type="table" w:styleId="Grigliachiara-Colore6">
    <w:name w:val="Light Grid Accent 6"/>
    <w:basedOn w:val="Tabellanormale"/>
    <w:uiPriority w:val="62"/>
    <w:rsid w:val="009B1683"/>
    <w:pPr>
      <w:spacing w:line="240" w:lineRule="auto"/>
    </w:pPr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C9211E" w:themeColor="accent6"/>
        <w:left w:val="single" w:sz="8" w:space="0" w:color="C9211E" w:themeColor="accent6"/>
        <w:bottom w:val="single" w:sz="8" w:space="0" w:color="C9211E" w:themeColor="accent6"/>
        <w:right w:val="single" w:sz="8" w:space="0" w:color="C9211E" w:themeColor="accent6"/>
        <w:insideH w:val="single" w:sz="8" w:space="0" w:color="C9211E" w:themeColor="accent6"/>
        <w:insideV w:val="single" w:sz="8" w:space="0" w:color="C9211E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9211E" w:themeColor="accent6"/>
          <w:left w:val="single" w:sz="8" w:space="0" w:color="C9211E" w:themeColor="accent6"/>
          <w:bottom w:val="single" w:sz="18" w:space="0" w:color="C9211E" w:themeColor="accent6"/>
          <w:right w:val="single" w:sz="8" w:space="0" w:color="C9211E" w:themeColor="accent6"/>
          <w:insideH w:val="nil"/>
          <w:insideV w:val="single" w:sz="8" w:space="0" w:color="C9211E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9211E" w:themeColor="accent6"/>
          <w:left w:val="single" w:sz="8" w:space="0" w:color="C9211E" w:themeColor="accent6"/>
          <w:bottom w:val="single" w:sz="8" w:space="0" w:color="C9211E" w:themeColor="accent6"/>
          <w:right w:val="single" w:sz="8" w:space="0" w:color="C9211E" w:themeColor="accent6"/>
          <w:insideH w:val="nil"/>
          <w:insideV w:val="single" w:sz="8" w:space="0" w:color="C9211E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9211E" w:themeColor="accent6"/>
          <w:left w:val="single" w:sz="8" w:space="0" w:color="C9211E" w:themeColor="accent6"/>
          <w:bottom w:val="single" w:sz="8" w:space="0" w:color="C9211E" w:themeColor="accent6"/>
          <w:right w:val="single" w:sz="8" w:space="0" w:color="C9211E" w:themeColor="accent6"/>
        </w:tcBorders>
      </w:tcPr>
    </w:tblStylePr>
    <w:tblStylePr w:type="band1Vert">
      <w:tblPr/>
      <w:tcPr>
        <w:tcBorders>
          <w:top w:val="single" w:sz="8" w:space="0" w:color="C9211E" w:themeColor="accent6"/>
          <w:left w:val="single" w:sz="8" w:space="0" w:color="C9211E" w:themeColor="accent6"/>
          <w:bottom w:val="single" w:sz="8" w:space="0" w:color="C9211E" w:themeColor="accent6"/>
          <w:right w:val="single" w:sz="8" w:space="0" w:color="C9211E" w:themeColor="accent6"/>
        </w:tcBorders>
        <w:shd w:val="clear" w:color="auto" w:fill="F6C3C2" w:themeFill="accent6" w:themeFillTint="3F"/>
      </w:tcPr>
    </w:tblStylePr>
    <w:tblStylePr w:type="band1Horz">
      <w:tblPr/>
      <w:tcPr>
        <w:tcBorders>
          <w:top w:val="single" w:sz="8" w:space="0" w:color="C9211E" w:themeColor="accent6"/>
          <w:left w:val="single" w:sz="8" w:space="0" w:color="C9211E" w:themeColor="accent6"/>
          <w:bottom w:val="single" w:sz="8" w:space="0" w:color="C9211E" w:themeColor="accent6"/>
          <w:right w:val="single" w:sz="8" w:space="0" w:color="C9211E" w:themeColor="accent6"/>
          <w:insideV w:val="single" w:sz="8" w:space="0" w:color="C9211E" w:themeColor="accent6"/>
        </w:tcBorders>
        <w:shd w:val="clear" w:color="auto" w:fill="F6C3C2" w:themeFill="accent6" w:themeFillTint="3F"/>
      </w:tcPr>
    </w:tblStylePr>
    <w:tblStylePr w:type="band2Horz">
      <w:tblPr/>
      <w:tcPr>
        <w:tcBorders>
          <w:top w:val="single" w:sz="8" w:space="0" w:color="C9211E" w:themeColor="accent6"/>
          <w:left w:val="single" w:sz="8" w:space="0" w:color="C9211E" w:themeColor="accent6"/>
          <w:bottom w:val="single" w:sz="8" w:space="0" w:color="C9211E" w:themeColor="accent6"/>
          <w:right w:val="single" w:sz="8" w:space="0" w:color="C9211E" w:themeColor="accent6"/>
          <w:insideV w:val="single" w:sz="8" w:space="0" w:color="C9211E" w:themeColor="accent6"/>
        </w:tcBorders>
      </w:tcPr>
    </w:tblStylePr>
  </w:style>
  <w:style w:type="table" w:styleId="Sfondomedio1">
    <w:name w:val="Medium Shading 1"/>
    <w:basedOn w:val="Tabellanormale"/>
    <w:uiPriority w:val="63"/>
    <w:rsid w:val="009B1683"/>
    <w:pPr>
      <w:spacing w:line="240" w:lineRule="auto"/>
    </w:pPr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1">
    <w:name w:val="Medium Shading 1 Accent 1"/>
    <w:basedOn w:val="Tabellanormale"/>
    <w:uiPriority w:val="63"/>
    <w:rsid w:val="009B1683"/>
    <w:pPr>
      <w:spacing w:line="240" w:lineRule="auto"/>
    </w:pPr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24F704" w:themeColor="accent1" w:themeTint="BF"/>
        <w:left w:val="single" w:sz="8" w:space="0" w:color="24F704" w:themeColor="accent1" w:themeTint="BF"/>
        <w:bottom w:val="single" w:sz="8" w:space="0" w:color="24F704" w:themeColor="accent1" w:themeTint="BF"/>
        <w:right w:val="single" w:sz="8" w:space="0" w:color="24F704" w:themeColor="accent1" w:themeTint="BF"/>
        <w:insideH w:val="single" w:sz="8" w:space="0" w:color="24F704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4F704" w:themeColor="accent1" w:themeTint="BF"/>
          <w:left w:val="single" w:sz="8" w:space="0" w:color="24F704" w:themeColor="accent1" w:themeTint="BF"/>
          <w:bottom w:val="single" w:sz="8" w:space="0" w:color="24F704" w:themeColor="accent1" w:themeTint="BF"/>
          <w:right w:val="single" w:sz="8" w:space="0" w:color="24F704" w:themeColor="accent1" w:themeTint="BF"/>
          <w:insideH w:val="nil"/>
          <w:insideV w:val="nil"/>
        </w:tcBorders>
        <w:shd w:val="clear" w:color="auto" w:fill="18A30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4F704" w:themeColor="accent1" w:themeTint="BF"/>
          <w:left w:val="single" w:sz="8" w:space="0" w:color="24F704" w:themeColor="accent1" w:themeTint="BF"/>
          <w:bottom w:val="single" w:sz="8" w:space="0" w:color="24F704" w:themeColor="accent1" w:themeTint="BF"/>
          <w:right w:val="single" w:sz="8" w:space="0" w:color="24F704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FDAB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6FDAB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2">
    <w:name w:val="Medium Shading 1 Accent 2"/>
    <w:basedOn w:val="Tabellanormale"/>
    <w:uiPriority w:val="63"/>
    <w:rsid w:val="009B1683"/>
    <w:pPr>
      <w:spacing w:line="240" w:lineRule="auto"/>
    </w:pPr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049FF7" w:themeColor="accent2" w:themeTint="BF"/>
        <w:left w:val="single" w:sz="8" w:space="0" w:color="049FF7" w:themeColor="accent2" w:themeTint="BF"/>
        <w:bottom w:val="single" w:sz="8" w:space="0" w:color="049FF7" w:themeColor="accent2" w:themeTint="BF"/>
        <w:right w:val="single" w:sz="8" w:space="0" w:color="049FF7" w:themeColor="accent2" w:themeTint="BF"/>
        <w:insideH w:val="single" w:sz="8" w:space="0" w:color="049FF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49FF7" w:themeColor="accent2" w:themeTint="BF"/>
          <w:left w:val="single" w:sz="8" w:space="0" w:color="049FF7" w:themeColor="accent2" w:themeTint="BF"/>
          <w:bottom w:val="single" w:sz="8" w:space="0" w:color="049FF7" w:themeColor="accent2" w:themeTint="BF"/>
          <w:right w:val="single" w:sz="8" w:space="0" w:color="049FF7" w:themeColor="accent2" w:themeTint="BF"/>
          <w:insideH w:val="nil"/>
          <w:insideV w:val="nil"/>
        </w:tcBorders>
        <w:shd w:val="clear" w:color="auto" w:fill="0369A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49FF7" w:themeColor="accent2" w:themeTint="BF"/>
          <w:left w:val="single" w:sz="8" w:space="0" w:color="049FF7" w:themeColor="accent2" w:themeTint="BF"/>
          <w:bottom w:val="single" w:sz="8" w:space="0" w:color="049FF7" w:themeColor="accent2" w:themeTint="BF"/>
          <w:right w:val="single" w:sz="8" w:space="0" w:color="049FF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DFFD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DFFD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3">
    <w:name w:val="Medium Shading 1 Accent 3"/>
    <w:basedOn w:val="Tabellanormale"/>
    <w:uiPriority w:val="63"/>
    <w:rsid w:val="009B1683"/>
    <w:pPr>
      <w:spacing w:line="240" w:lineRule="auto"/>
    </w:pPr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F75E04" w:themeColor="accent3" w:themeTint="BF"/>
        <w:left w:val="single" w:sz="8" w:space="0" w:color="F75E04" w:themeColor="accent3" w:themeTint="BF"/>
        <w:bottom w:val="single" w:sz="8" w:space="0" w:color="F75E04" w:themeColor="accent3" w:themeTint="BF"/>
        <w:right w:val="single" w:sz="8" w:space="0" w:color="F75E04" w:themeColor="accent3" w:themeTint="BF"/>
        <w:insideH w:val="single" w:sz="8" w:space="0" w:color="F75E04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5E04" w:themeColor="accent3" w:themeTint="BF"/>
          <w:left w:val="single" w:sz="8" w:space="0" w:color="F75E04" w:themeColor="accent3" w:themeTint="BF"/>
          <w:bottom w:val="single" w:sz="8" w:space="0" w:color="F75E04" w:themeColor="accent3" w:themeTint="BF"/>
          <w:right w:val="single" w:sz="8" w:space="0" w:color="F75E04" w:themeColor="accent3" w:themeTint="BF"/>
          <w:insideH w:val="nil"/>
          <w:insideV w:val="nil"/>
        </w:tcBorders>
        <w:shd w:val="clear" w:color="auto" w:fill="A33E03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5E04" w:themeColor="accent3" w:themeTint="BF"/>
          <w:left w:val="single" w:sz="8" w:space="0" w:color="F75E04" w:themeColor="accent3" w:themeTint="BF"/>
          <w:bottom w:val="single" w:sz="8" w:space="0" w:color="F75E04" w:themeColor="accent3" w:themeTint="BF"/>
          <w:right w:val="single" w:sz="8" w:space="0" w:color="F75E0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C9A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C9A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4">
    <w:name w:val="Medium Shading 1 Accent 4"/>
    <w:basedOn w:val="Tabellanormale"/>
    <w:uiPriority w:val="63"/>
    <w:rsid w:val="009B1683"/>
    <w:pPr>
      <w:spacing w:line="240" w:lineRule="auto"/>
    </w:pPr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D704F7" w:themeColor="accent4" w:themeTint="BF"/>
        <w:left w:val="single" w:sz="8" w:space="0" w:color="D704F7" w:themeColor="accent4" w:themeTint="BF"/>
        <w:bottom w:val="single" w:sz="8" w:space="0" w:color="D704F7" w:themeColor="accent4" w:themeTint="BF"/>
        <w:right w:val="single" w:sz="8" w:space="0" w:color="D704F7" w:themeColor="accent4" w:themeTint="BF"/>
        <w:insideH w:val="single" w:sz="8" w:space="0" w:color="D704F7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704F7" w:themeColor="accent4" w:themeTint="BF"/>
          <w:left w:val="single" w:sz="8" w:space="0" w:color="D704F7" w:themeColor="accent4" w:themeTint="BF"/>
          <w:bottom w:val="single" w:sz="8" w:space="0" w:color="D704F7" w:themeColor="accent4" w:themeTint="BF"/>
          <w:right w:val="single" w:sz="8" w:space="0" w:color="D704F7" w:themeColor="accent4" w:themeTint="BF"/>
          <w:insideH w:val="nil"/>
          <w:insideV w:val="nil"/>
        </w:tcBorders>
        <w:shd w:val="clear" w:color="auto" w:fill="8E03A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704F7" w:themeColor="accent4" w:themeTint="BF"/>
          <w:left w:val="single" w:sz="8" w:space="0" w:color="D704F7" w:themeColor="accent4" w:themeTint="BF"/>
          <w:bottom w:val="single" w:sz="8" w:space="0" w:color="D704F7" w:themeColor="accent4" w:themeTint="BF"/>
          <w:right w:val="single" w:sz="8" w:space="0" w:color="D704F7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ABFD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2ABFD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5">
    <w:name w:val="Medium Shading 1 Accent 5"/>
    <w:basedOn w:val="Tabellanormale"/>
    <w:uiPriority w:val="63"/>
    <w:rsid w:val="009B1683"/>
    <w:pPr>
      <w:spacing w:line="240" w:lineRule="auto"/>
    </w:pPr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FFCA17" w:themeColor="accent5" w:themeTint="BF"/>
        <w:left w:val="single" w:sz="8" w:space="0" w:color="FFCA17" w:themeColor="accent5" w:themeTint="BF"/>
        <w:bottom w:val="single" w:sz="8" w:space="0" w:color="FFCA17" w:themeColor="accent5" w:themeTint="BF"/>
        <w:right w:val="single" w:sz="8" w:space="0" w:color="FFCA17" w:themeColor="accent5" w:themeTint="BF"/>
        <w:insideH w:val="single" w:sz="8" w:space="0" w:color="FFCA17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A17" w:themeColor="accent5" w:themeTint="BF"/>
          <w:left w:val="single" w:sz="8" w:space="0" w:color="FFCA17" w:themeColor="accent5" w:themeTint="BF"/>
          <w:bottom w:val="single" w:sz="8" w:space="0" w:color="FFCA17" w:themeColor="accent5" w:themeTint="BF"/>
          <w:right w:val="single" w:sz="8" w:space="0" w:color="FFCA17" w:themeColor="accent5" w:themeTint="BF"/>
          <w:insideH w:val="nil"/>
          <w:insideV w:val="nil"/>
        </w:tcBorders>
        <w:shd w:val="clear" w:color="auto" w:fill="C99C0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A17" w:themeColor="accent5" w:themeTint="BF"/>
          <w:left w:val="single" w:sz="8" w:space="0" w:color="FFCA17" w:themeColor="accent5" w:themeTint="BF"/>
          <w:bottom w:val="single" w:sz="8" w:space="0" w:color="FFCA17" w:themeColor="accent5" w:themeTint="BF"/>
          <w:right w:val="single" w:sz="8" w:space="0" w:color="FFCA1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B2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DB2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6">
    <w:name w:val="Medium Shading 1 Accent 6"/>
    <w:basedOn w:val="Tabellanormale"/>
    <w:uiPriority w:val="63"/>
    <w:rsid w:val="009B1683"/>
    <w:pPr>
      <w:spacing w:line="240" w:lineRule="auto"/>
    </w:pPr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E34B49" w:themeColor="accent6" w:themeTint="BF"/>
        <w:left w:val="single" w:sz="8" w:space="0" w:color="E34B49" w:themeColor="accent6" w:themeTint="BF"/>
        <w:bottom w:val="single" w:sz="8" w:space="0" w:color="E34B49" w:themeColor="accent6" w:themeTint="BF"/>
        <w:right w:val="single" w:sz="8" w:space="0" w:color="E34B49" w:themeColor="accent6" w:themeTint="BF"/>
        <w:insideH w:val="single" w:sz="8" w:space="0" w:color="E34B49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34B49" w:themeColor="accent6" w:themeTint="BF"/>
          <w:left w:val="single" w:sz="8" w:space="0" w:color="E34B49" w:themeColor="accent6" w:themeTint="BF"/>
          <w:bottom w:val="single" w:sz="8" w:space="0" w:color="E34B49" w:themeColor="accent6" w:themeTint="BF"/>
          <w:right w:val="single" w:sz="8" w:space="0" w:color="E34B49" w:themeColor="accent6" w:themeTint="BF"/>
          <w:insideH w:val="nil"/>
          <w:insideV w:val="nil"/>
        </w:tcBorders>
        <w:shd w:val="clear" w:color="auto" w:fill="C9211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34B49" w:themeColor="accent6" w:themeTint="BF"/>
          <w:left w:val="single" w:sz="8" w:space="0" w:color="E34B49" w:themeColor="accent6" w:themeTint="BF"/>
          <w:bottom w:val="single" w:sz="8" w:space="0" w:color="E34B49" w:themeColor="accent6" w:themeTint="BF"/>
          <w:right w:val="single" w:sz="8" w:space="0" w:color="E34B4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3C2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6C3C2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2">
    <w:name w:val="Medium Shading 2"/>
    <w:basedOn w:val="Tabellanormale"/>
    <w:uiPriority w:val="64"/>
    <w:rsid w:val="009B1683"/>
    <w:pPr>
      <w:spacing w:line="240" w:lineRule="auto"/>
    </w:pPr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1">
    <w:name w:val="Medium Shading 2 Accent 1"/>
    <w:basedOn w:val="Tabellanormale"/>
    <w:uiPriority w:val="64"/>
    <w:rsid w:val="009B1683"/>
    <w:pPr>
      <w:spacing w:line="240" w:lineRule="auto"/>
    </w:pPr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8A303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8A303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8A303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2">
    <w:name w:val="Medium Shading 2 Accent 2"/>
    <w:basedOn w:val="Tabellanormale"/>
    <w:uiPriority w:val="64"/>
    <w:rsid w:val="009B1683"/>
    <w:pPr>
      <w:spacing w:line="240" w:lineRule="auto"/>
    </w:pPr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369A3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369A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369A3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3">
    <w:name w:val="Medium Shading 2 Accent 3"/>
    <w:basedOn w:val="Tabellanormale"/>
    <w:uiPriority w:val="64"/>
    <w:rsid w:val="009B1683"/>
    <w:pPr>
      <w:spacing w:line="240" w:lineRule="auto"/>
    </w:pPr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33E03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33E03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33E03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4">
    <w:name w:val="Medium Shading 2 Accent 4"/>
    <w:basedOn w:val="Tabellanormale"/>
    <w:uiPriority w:val="64"/>
    <w:rsid w:val="009B1683"/>
    <w:pPr>
      <w:spacing w:line="240" w:lineRule="auto"/>
    </w:pPr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E03A3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E03A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E03A3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5">
    <w:name w:val="Medium Shading 2 Accent 5"/>
    <w:basedOn w:val="Tabellanormale"/>
    <w:uiPriority w:val="64"/>
    <w:rsid w:val="009B1683"/>
    <w:pPr>
      <w:spacing w:line="240" w:lineRule="auto"/>
    </w:pPr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99C00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99C0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99C00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6">
    <w:name w:val="Medium Shading 2 Accent 6"/>
    <w:basedOn w:val="Tabellanormale"/>
    <w:uiPriority w:val="64"/>
    <w:rsid w:val="009B1683"/>
    <w:pPr>
      <w:spacing w:line="240" w:lineRule="auto"/>
    </w:pPr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9211E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9211E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9211E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lencomedio1">
    <w:name w:val="Medium List 1"/>
    <w:basedOn w:val="Tabellanormale"/>
    <w:uiPriority w:val="65"/>
    <w:rsid w:val="009B1683"/>
    <w:pPr>
      <w:spacing w:line="240" w:lineRule="auto"/>
    </w:pPr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Elencomedio1-Colore1">
    <w:name w:val="Medium List 1 Accent 1"/>
    <w:basedOn w:val="Tabellanormale"/>
    <w:uiPriority w:val="65"/>
    <w:rsid w:val="009B1683"/>
    <w:pPr>
      <w:spacing w:line="240" w:lineRule="auto"/>
    </w:pPr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18A303" w:themeColor="accent1"/>
        <w:bottom w:val="single" w:sz="8" w:space="0" w:color="18A303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8A303" w:themeColor="accen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18A303" w:themeColor="accent1"/>
          <w:bottom w:val="single" w:sz="8" w:space="0" w:color="18A30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8A303" w:themeColor="accent1"/>
          <w:bottom w:val="single" w:sz="8" w:space="0" w:color="18A303" w:themeColor="accent1"/>
        </w:tcBorders>
      </w:tcPr>
    </w:tblStylePr>
    <w:tblStylePr w:type="band1Vert">
      <w:tblPr/>
      <w:tcPr>
        <w:shd w:val="clear" w:color="auto" w:fill="B6FDAB" w:themeFill="accent1" w:themeFillTint="3F"/>
      </w:tcPr>
    </w:tblStylePr>
    <w:tblStylePr w:type="band1Horz">
      <w:tblPr/>
      <w:tcPr>
        <w:shd w:val="clear" w:color="auto" w:fill="B6FDAB" w:themeFill="accent1" w:themeFillTint="3F"/>
      </w:tcPr>
    </w:tblStylePr>
  </w:style>
  <w:style w:type="table" w:styleId="Elencomedio1-Colore2">
    <w:name w:val="Medium List 1 Accent 2"/>
    <w:basedOn w:val="Tabellanormale"/>
    <w:uiPriority w:val="65"/>
    <w:rsid w:val="009B1683"/>
    <w:pPr>
      <w:spacing w:line="240" w:lineRule="auto"/>
    </w:pPr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0369A3" w:themeColor="accent2"/>
        <w:bottom w:val="single" w:sz="8" w:space="0" w:color="0369A3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369A3" w:themeColor="accent2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369A3" w:themeColor="accent2"/>
          <w:bottom w:val="single" w:sz="8" w:space="0" w:color="0369A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369A3" w:themeColor="accent2"/>
          <w:bottom w:val="single" w:sz="8" w:space="0" w:color="0369A3" w:themeColor="accent2"/>
        </w:tcBorders>
      </w:tcPr>
    </w:tblStylePr>
    <w:tblStylePr w:type="band1Vert">
      <w:tblPr/>
      <w:tcPr>
        <w:shd w:val="clear" w:color="auto" w:fill="ABDFFD" w:themeFill="accent2" w:themeFillTint="3F"/>
      </w:tcPr>
    </w:tblStylePr>
    <w:tblStylePr w:type="band1Horz">
      <w:tblPr/>
      <w:tcPr>
        <w:shd w:val="clear" w:color="auto" w:fill="ABDFFD" w:themeFill="accent2" w:themeFillTint="3F"/>
      </w:tcPr>
    </w:tblStylePr>
  </w:style>
  <w:style w:type="table" w:styleId="Elencomedio1-Colore3">
    <w:name w:val="Medium List 1 Accent 3"/>
    <w:basedOn w:val="Tabellanormale"/>
    <w:uiPriority w:val="65"/>
    <w:rsid w:val="009B1683"/>
    <w:pPr>
      <w:spacing w:line="240" w:lineRule="auto"/>
    </w:pPr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A33E03" w:themeColor="accent3"/>
        <w:bottom w:val="single" w:sz="8" w:space="0" w:color="A33E03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33E03" w:themeColor="accent3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A33E03" w:themeColor="accent3"/>
          <w:bottom w:val="single" w:sz="8" w:space="0" w:color="A33E03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33E03" w:themeColor="accent3"/>
          <w:bottom w:val="single" w:sz="8" w:space="0" w:color="A33E03" w:themeColor="accent3"/>
        </w:tcBorders>
      </w:tcPr>
    </w:tblStylePr>
    <w:tblStylePr w:type="band1Vert">
      <w:tblPr/>
      <w:tcPr>
        <w:shd w:val="clear" w:color="auto" w:fill="FDC9AB" w:themeFill="accent3" w:themeFillTint="3F"/>
      </w:tcPr>
    </w:tblStylePr>
    <w:tblStylePr w:type="band1Horz">
      <w:tblPr/>
      <w:tcPr>
        <w:shd w:val="clear" w:color="auto" w:fill="FDC9AB" w:themeFill="accent3" w:themeFillTint="3F"/>
      </w:tcPr>
    </w:tblStylePr>
  </w:style>
  <w:style w:type="table" w:styleId="Elencomedio1-Colore4">
    <w:name w:val="Medium List 1 Accent 4"/>
    <w:basedOn w:val="Tabellanormale"/>
    <w:uiPriority w:val="65"/>
    <w:rsid w:val="009B1683"/>
    <w:pPr>
      <w:spacing w:line="240" w:lineRule="auto"/>
    </w:pPr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8E03A3" w:themeColor="accent4"/>
        <w:bottom w:val="single" w:sz="8" w:space="0" w:color="8E03A3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E03A3" w:themeColor="accent4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8E03A3" w:themeColor="accent4"/>
          <w:bottom w:val="single" w:sz="8" w:space="0" w:color="8E03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E03A3" w:themeColor="accent4"/>
          <w:bottom w:val="single" w:sz="8" w:space="0" w:color="8E03A3" w:themeColor="accent4"/>
        </w:tcBorders>
      </w:tcPr>
    </w:tblStylePr>
    <w:tblStylePr w:type="band1Vert">
      <w:tblPr/>
      <w:tcPr>
        <w:shd w:val="clear" w:color="auto" w:fill="F2ABFD" w:themeFill="accent4" w:themeFillTint="3F"/>
      </w:tcPr>
    </w:tblStylePr>
    <w:tblStylePr w:type="band1Horz">
      <w:tblPr/>
      <w:tcPr>
        <w:shd w:val="clear" w:color="auto" w:fill="F2ABFD" w:themeFill="accent4" w:themeFillTint="3F"/>
      </w:tcPr>
    </w:tblStylePr>
  </w:style>
  <w:style w:type="table" w:styleId="Elencomedio1-Colore5">
    <w:name w:val="Medium List 1 Accent 5"/>
    <w:basedOn w:val="Tabellanormale"/>
    <w:uiPriority w:val="65"/>
    <w:rsid w:val="009B1683"/>
    <w:pPr>
      <w:spacing w:line="240" w:lineRule="auto"/>
    </w:pPr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C99C00" w:themeColor="accent5"/>
        <w:bottom w:val="single" w:sz="8" w:space="0" w:color="C99C00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99C00" w:themeColor="accent5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C99C00" w:themeColor="accent5"/>
          <w:bottom w:val="single" w:sz="8" w:space="0" w:color="C99C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99C00" w:themeColor="accent5"/>
          <w:bottom w:val="single" w:sz="8" w:space="0" w:color="C99C00" w:themeColor="accent5"/>
        </w:tcBorders>
      </w:tcPr>
    </w:tblStylePr>
    <w:tblStylePr w:type="band1Vert">
      <w:tblPr/>
      <w:tcPr>
        <w:shd w:val="clear" w:color="auto" w:fill="FFEDB2" w:themeFill="accent5" w:themeFillTint="3F"/>
      </w:tcPr>
    </w:tblStylePr>
    <w:tblStylePr w:type="band1Horz">
      <w:tblPr/>
      <w:tcPr>
        <w:shd w:val="clear" w:color="auto" w:fill="FFEDB2" w:themeFill="accent5" w:themeFillTint="3F"/>
      </w:tcPr>
    </w:tblStylePr>
  </w:style>
  <w:style w:type="table" w:styleId="Elencomedio1-Colore6">
    <w:name w:val="Medium List 1 Accent 6"/>
    <w:basedOn w:val="Tabellanormale"/>
    <w:uiPriority w:val="65"/>
    <w:rsid w:val="009B1683"/>
    <w:pPr>
      <w:spacing w:line="240" w:lineRule="auto"/>
    </w:pPr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C9211E" w:themeColor="accent6"/>
        <w:bottom w:val="single" w:sz="8" w:space="0" w:color="C9211E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9211E" w:themeColor="accent6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C9211E" w:themeColor="accent6"/>
          <w:bottom w:val="single" w:sz="8" w:space="0" w:color="C9211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9211E" w:themeColor="accent6"/>
          <w:bottom w:val="single" w:sz="8" w:space="0" w:color="C9211E" w:themeColor="accent6"/>
        </w:tcBorders>
      </w:tcPr>
    </w:tblStylePr>
    <w:tblStylePr w:type="band1Vert">
      <w:tblPr/>
      <w:tcPr>
        <w:shd w:val="clear" w:color="auto" w:fill="F6C3C2" w:themeFill="accent6" w:themeFillTint="3F"/>
      </w:tcPr>
    </w:tblStylePr>
    <w:tblStylePr w:type="band1Horz">
      <w:tblPr/>
      <w:tcPr>
        <w:shd w:val="clear" w:color="auto" w:fill="F6C3C2" w:themeFill="accent6" w:themeFillTint="3F"/>
      </w:tcPr>
    </w:tblStylePr>
  </w:style>
  <w:style w:type="table" w:styleId="Elencomedio2">
    <w:name w:val="Medium List 2"/>
    <w:basedOn w:val="Tabellanormale"/>
    <w:uiPriority w:val="66"/>
    <w:rsid w:val="009B1683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1">
    <w:name w:val="Medium List 2 Accent 1"/>
    <w:basedOn w:val="Tabellanormale"/>
    <w:uiPriority w:val="66"/>
    <w:rsid w:val="009B1683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18A303" w:themeColor="accent1"/>
        <w:left w:val="single" w:sz="8" w:space="0" w:color="18A303" w:themeColor="accent1"/>
        <w:bottom w:val="single" w:sz="8" w:space="0" w:color="18A303" w:themeColor="accent1"/>
        <w:right w:val="single" w:sz="8" w:space="0" w:color="18A303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8A303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18A303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8A303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8A303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FDAB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6FDAB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2">
    <w:name w:val="Medium List 2 Accent 2"/>
    <w:basedOn w:val="Tabellanormale"/>
    <w:uiPriority w:val="66"/>
    <w:rsid w:val="009B1683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0369A3" w:themeColor="accent2"/>
        <w:left w:val="single" w:sz="8" w:space="0" w:color="0369A3" w:themeColor="accent2"/>
        <w:bottom w:val="single" w:sz="8" w:space="0" w:color="0369A3" w:themeColor="accent2"/>
        <w:right w:val="single" w:sz="8" w:space="0" w:color="0369A3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369A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369A3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369A3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369A3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DFFD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DFFD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3">
    <w:name w:val="Medium List 2 Accent 3"/>
    <w:basedOn w:val="Tabellanormale"/>
    <w:uiPriority w:val="66"/>
    <w:rsid w:val="009B1683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A33E03" w:themeColor="accent3"/>
        <w:left w:val="single" w:sz="8" w:space="0" w:color="A33E03" w:themeColor="accent3"/>
        <w:bottom w:val="single" w:sz="8" w:space="0" w:color="A33E03" w:themeColor="accent3"/>
        <w:right w:val="single" w:sz="8" w:space="0" w:color="A33E03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33E03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33E03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33E03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33E03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C9AB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C9AB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4">
    <w:name w:val="Medium List 2 Accent 4"/>
    <w:basedOn w:val="Tabellanormale"/>
    <w:uiPriority w:val="66"/>
    <w:rsid w:val="009B1683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8E03A3" w:themeColor="accent4"/>
        <w:left w:val="single" w:sz="8" w:space="0" w:color="8E03A3" w:themeColor="accent4"/>
        <w:bottom w:val="single" w:sz="8" w:space="0" w:color="8E03A3" w:themeColor="accent4"/>
        <w:right w:val="single" w:sz="8" w:space="0" w:color="8E03A3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E03A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E03A3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E03A3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E03A3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ABFD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2ABFD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5">
    <w:name w:val="Medium List 2 Accent 5"/>
    <w:basedOn w:val="Tabellanormale"/>
    <w:uiPriority w:val="66"/>
    <w:rsid w:val="009B1683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C99C00" w:themeColor="accent5"/>
        <w:left w:val="single" w:sz="8" w:space="0" w:color="C99C00" w:themeColor="accent5"/>
        <w:bottom w:val="single" w:sz="8" w:space="0" w:color="C99C00" w:themeColor="accent5"/>
        <w:right w:val="single" w:sz="8" w:space="0" w:color="C99C00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99C0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99C00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99C00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99C00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DB2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DB2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6">
    <w:name w:val="Medium List 2 Accent 6"/>
    <w:basedOn w:val="Tabellanormale"/>
    <w:uiPriority w:val="66"/>
    <w:rsid w:val="009B1683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C9211E" w:themeColor="accent6"/>
        <w:left w:val="single" w:sz="8" w:space="0" w:color="C9211E" w:themeColor="accent6"/>
        <w:bottom w:val="single" w:sz="8" w:space="0" w:color="C9211E" w:themeColor="accent6"/>
        <w:right w:val="single" w:sz="8" w:space="0" w:color="C9211E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9211E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9211E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9211E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9211E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C3C2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6C3C2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gliamedia1">
    <w:name w:val="Medium Grid 1"/>
    <w:basedOn w:val="Tabellanormale"/>
    <w:uiPriority w:val="67"/>
    <w:rsid w:val="009B1683"/>
    <w:pPr>
      <w:spacing w:line="240" w:lineRule="auto"/>
    </w:pPr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gliamedia1-Colore1">
    <w:name w:val="Medium Grid 1 Accent 1"/>
    <w:basedOn w:val="Tabellanormale"/>
    <w:uiPriority w:val="67"/>
    <w:rsid w:val="009B1683"/>
    <w:pPr>
      <w:spacing w:line="240" w:lineRule="auto"/>
    </w:pPr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24F704" w:themeColor="accent1" w:themeTint="BF"/>
        <w:left w:val="single" w:sz="8" w:space="0" w:color="24F704" w:themeColor="accent1" w:themeTint="BF"/>
        <w:bottom w:val="single" w:sz="8" w:space="0" w:color="24F704" w:themeColor="accent1" w:themeTint="BF"/>
        <w:right w:val="single" w:sz="8" w:space="0" w:color="24F704" w:themeColor="accent1" w:themeTint="BF"/>
        <w:insideH w:val="single" w:sz="8" w:space="0" w:color="24F704" w:themeColor="accent1" w:themeTint="BF"/>
        <w:insideV w:val="single" w:sz="8" w:space="0" w:color="24F704" w:themeColor="accent1" w:themeTint="BF"/>
      </w:tblBorders>
    </w:tblPr>
    <w:tcPr>
      <w:shd w:val="clear" w:color="auto" w:fill="B6FDAB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4F704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CFC56" w:themeFill="accent1" w:themeFillTint="7F"/>
      </w:tcPr>
    </w:tblStylePr>
    <w:tblStylePr w:type="band1Horz">
      <w:tblPr/>
      <w:tcPr>
        <w:shd w:val="clear" w:color="auto" w:fill="6CFC56" w:themeFill="accent1" w:themeFillTint="7F"/>
      </w:tcPr>
    </w:tblStylePr>
  </w:style>
  <w:style w:type="table" w:styleId="Grigliamedia1-Colore2">
    <w:name w:val="Medium Grid 1 Accent 2"/>
    <w:basedOn w:val="Tabellanormale"/>
    <w:uiPriority w:val="67"/>
    <w:rsid w:val="009B1683"/>
    <w:pPr>
      <w:spacing w:line="240" w:lineRule="auto"/>
    </w:pPr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049FF7" w:themeColor="accent2" w:themeTint="BF"/>
        <w:left w:val="single" w:sz="8" w:space="0" w:color="049FF7" w:themeColor="accent2" w:themeTint="BF"/>
        <w:bottom w:val="single" w:sz="8" w:space="0" w:color="049FF7" w:themeColor="accent2" w:themeTint="BF"/>
        <w:right w:val="single" w:sz="8" w:space="0" w:color="049FF7" w:themeColor="accent2" w:themeTint="BF"/>
        <w:insideH w:val="single" w:sz="8" w:space="0" w:color="049FF7" w:themeColor="accent2" w:themeTint="BF"/>
        <w:insideV w:val="single" w:sz="8" w:space="0" w:color="049FF7" w:themeColor="accent2" w:themeTint="BF"/>
      </w:tblBorders>
    </w:tblPr>
    <w:tcPr>
      <w:shd w:val="clear" w:color="auto" w:fill="ABDFFD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49FF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6BFFC" w:themeFill="accent2" w:themeFillTint="7F"/>
      </w:tcPr>
    </w:tblStylePr>
    <w:tblStylePr w:type="band1Horz">
      <w:tblPr/>
      <w:tcPr>
        <w:shd w:val="clear" w:color="auto" w:fill="56BFFC" w:themeFill="accent2" w:themeFillTint="7F"/>
      </w:tcPr>
    </w:tblStylePr>
  </w:style>
  <w:style w:type="table" w:styleId="Grigliamedia1-Colore3">
    <w:name w:val="Medium Grid 1 Accent 3"/>
    <w:basedOn w:val="Tabellanormale"/>
    <w:uiPriority w:val="67"/>
    <w:rsid w:val="009B1683"/>
    <w:pPr>
      <w:spacing w:line="240" w:lineRule="auto"/>
    </w:pPr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F75E04" w:themeColor="accent3" w:themeTint="BF"/>
        <w:left w:val="single" w:sz="8" w:space="0" w:color="F75E04" w:themeColor="accent3" w:themeTint="BF"/>
        <w:bottom w:val="single" w:sz="8" w:space="0" w:color="F75E04" w:themeColor="accent3" w:themeTint="BF"/>
        <w:right w:val="single" w:sz="8" w:space="0" w:color="F75E04" w:themeColor="accent3" w:themeTint="BF"/>
        <w:insideH w:val="single" w:sz="8" w:space="0" w:color="F75E04" w:themeColor="accent3" w:themeTint="BF"/>
        <w:insideV w:val="single" w:sz="8" w:space="0" w:color="F75E04" w:themeColor="accent3" w:themeTint="BF"/>
      </w:tblBorders>
    </w:tblPr>
    <w:tcPr>
      <w:shd w:val="clear" w:color="auto" w:fill="FDC9AB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5E04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9356" w:themeFill="accent3" w:themeFillTint="7F"/>
      </w:tcPr>
    </w:tblStylePr>
    <w:tblStylePr w:type="band1Horz">
      <w:tblPr/>
      <w:tcPr>
        <w:shd w:val="clear" w:color="auto" w:fill="FC9356" w:themeFill="accent3" w:themeFillTint="7F"/>
      </w:tcPr>
    </w:tblStylePr>
  </w:style>
  <w:style w:type="table" w:styleId="Grigliamedia1-Colore4">
    <w:name w:val="Medium Grid 1 Accent 4"/>
    <w:basedOn w:val="Tabellanormale"/>
    <w:uiPriority w:val="67"/>
    <w:rsid w:val="009B1683"/>
    <w:pPr>
      <w:spacing w:line="240" w:lineRule="auto"/>
    </w:pPr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D704F7" w:themeColor="accent4" w:themeTint="BF"/>
        <w:left w:val="single" w:sz="8" w:space="0" w:color="D704F7" w:themeColor="accent4" w:themeTint="BF"/>
        <w:bottom w:val="single" w:sz="8" w:space="0" w:color="D704F7" w:themeColor="accent4" w:themeTint="BF"/>
        <w:right w:val="single" w:sz="8" w:space="0" w:color="D704F7" w:themeColor="accent4" w:themeTint="BF"/>
        <w:insideH w:val="single" w:sz="8" w:space="0" w:color="D704F7" w:themeColor="accent4" w:themeTint="BF"/>
        <w:insideV w:val="single" w:sz="8" w:space="0" w:color="D704F7" w:themeColor="accent4" w:themeTint="BF"/>
      </w:tblBorders>
    </w:tblPr>
    <w:tcPr>
      <w:shd w:val="clear" w:color="auto" w:fill="F2ABFD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704F7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56FC" w:themeFill="accent4" w:themeFillTint="7F"/>
      </w:tcPr>
    </w:tblStylePr>
    <w:tblStylePr w:type="band1Horz">
      <w:tblPr/>
      <w:tcPr>
        <w:shd w:val="clear" w:color="auto" w:fill="E556FC" w:themeFill="accent4" w:themeFillTint="7F"/>
      </w:tcPr>
    </w:tblStylePr>
  </w:style>
  <w:style w:type="table" w:styleId="Grigliamedia1-Colore5">
    <w:name w:val="Medium Grid 1 Accent 5"/>
    <w:basedOn w:val="Tabellanormale"/>
    <w:uiPriority w:val="67"/>
    <w:rsid w:val="009B1683"/>
    <w:pPr>
      <w:spacing w:line="240" w:lineRule="auto"/>
    </w:pPr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FFCA17" w:themeColor="accent5" w:themeTint="BF"/>
        <w:left w:val="single" w:sz="8" w:space="0" w:color="FFCA17" w:themeColor="accent5" w:themeTint="BF"/>
        <w:bottom w:val="single" w:sz="8" w:space="0" w:color="FFCA17" w:themeColor="accent5" w:themeTint="BF"/>
        <w:right w:val="single" w:sz="8" w:space="0" w:color="FFCA17" w:themeColor="accent5" w:themeTint="BF"/>
        <w:insideH w:val="single" w:sz="8" w:space="0" w:color="FFCA17" w:themeColor="accent5" w:themeTint="BF"/>
        <w:insideV w:val="single" w:sz="8" w:space="0" w:color="FFCA17" w:themeColor="accent5" w:themeTint="BF"/>
      </w:tblBorders>
    </w:tblPr>
    <w:tcPr>
      <w:shd w:val="clear" w:color="auto" w:fill="FFEDB2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A1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B65" w:themeFill="accent5" w:themeFillTint="7F"/>
      </w:tcPr>
    </w:tblStylePr>
    <w:tblStylePr w:type="band1Horz">
      <w:tblPr/>
      <w:tcPr>
        <w:shd w:val="clear" w:color="auto" w:fill="FFDB65" w:themeFill="accent5" w:themeFillTint="7F"/>
      </w:tcPr>
    </w:tblStylePr>
  </w:style>
  <w:style w:type="table" w:styleId="Grigliamedia1-Colore6">
    <w:name w:val="Medium Grid 1 Accent 6"/>
    <w:basedOn w:val="Tabellanormale"/>
    <w:uiPriority w:val="67"/>
    <w:rsid w:val="009B1683"/>
    <w:pPr>
      <w:spacing w:line="240" w:lineRule="auto"/>
    </w:pPr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E34B49" w:themeColor="accent6" w:themeTint="BF"/>
        <w:left w:val="single" w:sz="8" w:space="0" w:color="E34B49" w:themeColor="accent6" w:themeTint="BF"/>
        <w:bottom w:val="single" w:sz="8" w:space="0" w:color="E34B49" w:themeColor="accent6" w:themeTint="BF"/>
        <w:right w:val="single" w:sz="8" w:space="0" w:color="E34B49" w:themeColor="accent6" w:themeTint="BF"/>
        <w:insideH w:val="single" w:sz="8" w:space="0" w:color="E34B49" w:themeColor="accent6" w:themeTint="BF"/>
        <w:insideV w:val="single" w:sz="8" w:space="0" w:color="E34B49" w:themeColor="accent6" w:themeTint="BF"/>
      </w:tblBorders>
    </w:tblPr>
    <w:tcPr>
      <w:shd w:val="clear" w:color="auto" w:fill="F6C3C2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34B4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8786" w:themeFill="accent6" w:themeFillTint="7F"/>
      </w:tcPr>
    </w:tblStylePr>
    <w:tblStylePr w:type="band1Horz">
      <w:tblPr/>
      <w:tcPr>
        <w:shd w:val="clear" w:color="auto" w:fill="ED8786" w:themeFill="accent6" w:themeFillTint="7F"/>
      </w:tcPr>
    </w:tblStylePr>
  </w:style>
  <w:style w:type="table" w:styleId="Grigliamedia2">
    <w:name w:val="Medium Grid 2"/>
    <w:basedOn w:val="Tabellanormale"/>
    <w:uiPriority w:val="68"/>
    <w:rsid w:val="009B1683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1">
    <w:name w:val="Medium Grid 2 Accent 1"/>
    <w:basedOn w:val="Tabellanormale"/>
    <w:uiPriority w:val="68"/>
    <w:rsid w:val="009B1683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18A303" w:themeColor="accent1"/>
        <w:left w:val="single" w:sz="8" w:space="0" w:color="18A303" w:themeColor="accent1"/>
        <w:bottom w:val="single" w:sz="8" w:space="0" w:color="18A303" w:themeColor="accent1"/>
        <w:right w:val="single" w:sz="8" w:space="0" w:color="18A303" w:themeColor="accent1"/>
        <w:insideH w:val="single" w:sz="8" w:space="0" w:color="18A303" w:themeColor="accent1"/>
        <w:insideV w:val="single" w:sz="8" w:space="0" w:color="18A303" w:themeColor="accent1"/>
      </w:tblBorders>
    </w:tblPr>
    <w:tcPr>
      <w:shd w:val="clear" w:color="auto" w:fill="B6FDAB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1FEDD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FDBB" w:themeFill="accent1" w:themeFillTint="33"/>
      </w:tcPr>
    </w:tblStylePr>
    <w:tblStylePr w:type="band1Vert">
      <w:tblPr/>
      <w:tcPr>
        <w:shd w:val="clear" w:color="auto" w:fill="6CFC56" w:themeFill="accent1" w:themeFillTint="7F"/>
      </w:tcPr>
    </w:tblStylePr>
    <w:tblStylePr w:type="band1Horz">
      <w:tblPr/>
      <w:tcPr>
        <w:tcBorders>
          <w:insideH w:val="single" w:sz="6" w:space="0" w:color="18A303" w:themeColor="accent1"/>
          <w:insideV w:val="single" w:sz="6" w:space="0" w:color="18A303" w:themeColor="accent1"/>
        </w:tcBorders>
        <w:shd w:val="clear" w:color="auto" w:fill="6CFC56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2">
    <w:name w:val="Medium Grid 2 Accent 2"/>
    <w:basedOn w:val="Tabellanormale"/>
    <w:uiPriority w:val="68"/>
    <w:rsid w:val="009B1683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0369A3" w:themeColor="accent2"/>
        <w:left w:val="single" w:sz="8" w:space="0" w:color="0369A3" w:themeColor="accent2"/>
        <w:bottom w:val="single" w:sz="8" w:space="0" w:color="0369A3" w:themeColor="accent2"/>
        <w:right w:val="single" w:sz="8" w:space="0" w:color="0369A3" w:themeColor="accent2"/>
        <w:insideH w:val="single" w:sz="8" w:space="0" w:color="0369A3" w:themeColor="accent2"/>
        <w:insideV w:val="single" w:sz="8" w:space="0" w:color="0369A3" w:themeColor="accent2"/>
      </w:tblBorders>
    </w:tblPr>
    <w:tcPr>
      <w:shd w:val="clear" w:color="auto" w:fill="ABDFFD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DF2FE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5FD" w:themeFill="accent2" w:themeFillTint="33"/>
      </w:tcPr>
    </w:tblStylePr>
    <w:tblStylePr w:type="band1Vert">
      <w:tblPr/>
      <w:tcPr>
        <w:shd w:val="clear" w:color="auto" w:fill="56BFFC" w:themeFill="accent2" w:themeFillTint="7F"/>
      </w:tcPr>
    </w:tblStylePr>
    <w:tblStylePr w:type="band1Horz">
      <w:tblPr/>
      <w:tcPr>
        <w:tcBorders>
          <w:insideH w:val="single" w:sz="6" w:space="0" w:color="0369A3" w:themeColor="accent2"/>
          <w:insideV w:val="single" w:sz="6" w:space="0" w:color="0369A3" w:themeColor="accent2"/>
        </w:tcBorders>
        <w:shd w:val="clear" w:color="auto" w:fill="56BFFC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3">
    <w:name w:val="Medium Grid 2 Accent 3"/>
    <w:basedOn w:val="Tabellanormale"/>
    <w:uiPriority w:val="68"/>
    <w:rsid w:val="009B1683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A33E03" w:themeColor="accent3"/>
        <w:left w:val="single" w:sz="8" w:space="0" w:color="A33E03" w:themeColor="accent3"/>
        <w:bottom w:val="single" w:sz="8" w:space="0" w:color="A33E03" w:themeColor="accent3"/>
        <w:right w:val="single" w:sz="8" w:space="0" w:color="A33E03" w:themeColor="accent3"/>
        <w:insideH w:val="single" w:sz="8" w:space="0" w:color="A33E03" w:themeColor="accent3"/>
        <w:insideV w:val="single" w:sz="8" w:space="0" w:color="A33E03" w:themeColor="accent3"/>
      </w:tblBorders>
    </w:tblPr>
    <w:tcPr>
      <w:shd w:val="clear" w:color="auto" w:fill="FDC9AB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EE9DD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D3BB" w:themeFill="accent3" w:themeFillTint="33"/>
      </w:tcPr>
    </w:tblStylePr>
    <w:tblStylePr w:type="band1Vert">
      <w:tblPr/>
      <w:tcPr>
        <w:shd w:val="clear" w:color="auto" w:fill="FC9356" w:themeFill="accent3" w:themeFillTint="7F"/>
      </w:tcPr>
    </w:tblStylePr>
    <w:tblStylePr w:type="band1Horz">
      <w:tblPr/>
      <w:tcPr>
        <w:tcBorders>
          <w:insideH w:val="single" w:sz="6" w:space="0" w:color="A33E03" w:themeColor="accent3"/>
          <w:insideV w:val="single" w:sz="6" w:space="0" w:color="A33E03" w:themeColor="accent3"/>
        </w:tcBorders>
        <w:shd w:val="clear" w:color="auto" w:fill="FC9356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4">
    <w:name w:val="Medium Grid 2 Accent 4"/>
    <w:basedOn w:val="Tabellanormale"/>
    <w:uiPriority w:val="68"/>
    <w:rsid w:val="009B1683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8E03A3" w:themeColor="accent4"/>
        <w:left w:val="single" w:sz="8" w:space="0" w:color="8E03A3" w:themeColor="accent4"/>
        <w:bottom w:val="single" w:sz="8" w:space="0" w:color="8E03A3" w:themeColor="accent4"/>
        <w:right w:val="single" w:sz="8" w:space="0" w:color="8E03A3" w:themeColor="accent4"/>
        <w:insideH w:val="single" w:sz="8" w:space="0" w:color="8E03A3" w:themeColor="accent4"/>
        <w:insideV w:val="single" w:sz="8" w:space="0" w:color="8E03A3" w:themeColor="accent4"/>
      </w:tblBorders>
    </w:tblPr>
    <w:tcPr>
      <w:shd w:val="clear" w:color="auto" w:fill="F2ABFD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ADDFE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BBFD" w:themeFill="accent4" w:themeFillTint="33"/>
      </w:tcPr>
    </w:tblStylePr>
    <w:tblStylePr w:type="band1Vert">
      <w:tblPr/>
      <w:tcPr>
        <w:shd w:val="clear" w:color="auto" w:fill="E556FC" w:themeFill="accent4" w:themeFillTint="7F"/>
      </w:tcPr>
    </w:tblStylePr>
    <w:tblStylePr w:type="band1Horz">
      <w:tblPr/>
      <w:tcPr>
        <w:tcBorders>
          <w:insideH w:val="single" w:sz="6" w:space="0" w:color="8E03A3" w:themeColor="accent4"/>
          <w:insideV w:val="single" w:sz="6" w:space="0" w:color="8E03A3" w:themeColor="accent4"/>
        </w:tcBorders>
        <w:shd w:val="clear" w:color="auto" w:fill="E556FC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5">
    <w:name w:val="Medium Grid 2 Accent 5"/>
    <w:basedOn w:val="Tabellanormale"/>
    <w:uiPriority w:val="68"/>
    <w:rsid w:val="009B1683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C99C00" w:themeColor="accent5"/>
        <w:left w:val="single" w:sz="8" w:space="0" w:color="C99C00" w:themeColor="accent5"/>
        <w:bottom w:val="single" w:sz="8" w:space="0" w:color="C99C00" w:themeColor="accent5"/>
        <w:right w:val="single" w:sz="8" w:space="0" w:color="C99C00" w:themeColor="accent5"/>
        <w:insideH w:val="single" w:sz="8" w:space="0" w:color="C99C00" w:themeColor="accent5"/>
        <w:insideV w:val="single" w:sz="8" w:space="0" w:color="C99C00" w:themeColor="accent5"/>
      </w:tblBorders>
    </w:tblPr>
    <w:tcPr>
      <w:shd w:val="clear" w:color="auto" w:fill="FFEDB2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0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0C1" w:themeFill="accent5" w:themeFillTint="33"/>
      </w:tcPr>
    </w:tblStylePr>
    <w:tblStylePr w:type="band1Vert">
      <w:tblPr/>
      <w:tcPr>
        <w:shd w:val="clear" w:color="auto" w:fill="FFDB65" w:themeFill="accent5" w:themeFillTint="7F"/>
      </w:tcPr>
    </w:tblStylePr>
    <w:tblStylePr w:type="band1Horz">
      <w:tblPr/>
      <w:tcPr>
        <w:tcBorders>
          <w:insideH w:val="single" w:sz="6" w:space="0" w:color="C99C00" w:themeColor="accent5"/>
          <w:insideV w:val="single" w:sz="6" w:space="0" w:color="C99C00" w:themeColor="accent5"/>
        </w:tcBorders>
        <w:shd w:val="clear" w:color="auto" w:fill="FFDB65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6">
    <w:name w:val="Medium Grid 2 Accent 6"/>
    <w:basedOn w:val="Tabellanormale"/>
    <w:uiPriority w:val="68"/>
    <w:rsid w:val="009B1683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C9211E" w:themeColor="accent6"/>
        <w:left w:val="single" w:sz="8" w:space="0" w:color="C9211E" w:themeColor="accent6"/>
        <w:bottom w:val="single" w:sz="8" w:space="0" w:color="C9211E" w:themeColor="accent6"/>
        <w:right w:val="single" w:sz="8" w:space="0" w:color="C9211E" w:themeColor="accent6"/>
        <w:insideH w:val="single" w:sz="8" w:space="0" w:color="C9211E" w:themeColor="accent6"/>
        <w:insideV w:val="single" w:sz="8" w:space="0" w:color="C9211E" w:themeColor="accent6"/>
      </w:tblBorders>
    </w:tblPr>
    <w:tcPr>
      <w:shd w:val="clear" w:color="auto" w:fill="F6C3C2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BE7E6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CECE" w:themeFill="accent6" w:themeFillTint="33"/>
      </w:tcPr>
    </w:tblStylePr>
    <w:tblStylePr w:type="band1Vert">
      <w:tblPr/>
      <w:tcPr>
        <w:shd w:val="clear" w:color="auto" w:fill="ED8786" w:themeFill="accent6" w:themeFillTint="7F"/>
      </w:tcPr>
    </w:tblStylePr>
    <w:tblStylePr w:type="band1Horz">
      <w:tblPr/>
      <w:tcPr>
        <w:tcBorders>
          <w:insideH w:val="single" w:sz="6" w:space="0" w:color="C9211E" w:themeColor="accent6"/>
          <w:insideV w:val="single" w:sz="6" w:space="0" w:color="C9211E" w:themeColor="accent6"/>
        </w:tcBorders>
        <w:shd w:val="clear" w:color="auto" w:fill="ED8786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3">
    <w:name w:val="Medium Grid 3"/>
    <w:basedOn w:val="Tabellanormale"/>
    <w:uiPriority w:val="69"/>
    <w:rsid w:val="009B1683"/>
    <w:pPr>
      <w:spacing w:line="240" w:lineRule="auto"/>
    </w:pPr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gliamedia3-Colore1">
    <w:name w:val="Medium Grid 3 Accent 1"/>
    <w:basedOn w:val="Tabellanormale"/>
    <w:uiPriority w:val="69"/>
    <w:rsid w:val="009B1683"/>
    <w:pPr>
      <w:spacing w:line="240" w:lineRule="auto"/>
    </w:pPr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6FDAB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8A303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8A303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8A303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8A303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CFC56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CFC56" w:themeFill="accent1" w:themeFillTint="7F"/>
      </w:tcPr>
    </w:tblStylePr>
  </w:style>
  <w:style w:type="table" w:styleId="Grigliamedia3-Colore2">
    <w:name w:val="Medium Grid 3 Accent 2"/>
    <w:basedOn w:val="Tabellanormale"/>
    <w:uiPriority w:val="69"/>
    <w:rsid w:val="009B1683"/>
    <w:pPr>
      <w:spacing w:line="240" w:lineRule="auto"/>
    </w:pPr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DFFD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369A3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369A3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369A3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369A3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6BFFC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6BFFC" w:themeFill="accent2" w:themeFillTint="7F"/>
      </w:tcPr>
    </w:tblStylePr>
  </w:style>
  <w:style w:type="table" w:styleId="Grigliamedia3-Colore3">
    <w:name w:val="Medium Grid 3 Accent 3"/>
    <w:basedOn w:val="Tabellanormale"/>
    <w:uiPriority w:val="69"/>
    <w:rsid w:val="009B1683"/>
    <w:pPr>
      <w:spacing w:line="240" w:lineRule="auto"/>
    </w:pPr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C9AB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33E03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33E03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33E03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33E03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C9356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C9356" w:themeFill="accent3" w:themeFillTint="7F"/>
      </w:tcPr>
    </w:tblStylePr>
  </w:style>
  <w:style w:type="table" w:styleId="Grigliamedia3-Colore4">
    <w:name w:val="Medium Grid 3 Accent 4"/>
    <w:basedOn w:val="Tabellanormale"/>
    <w:uiPriority w:val="69"/>
    <w:rsid w:val="009B1683"/>
    <w:pPr>
      <w:spacing w:line="240" w:lineRule="auto"/>
    </w:pPr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2ABFD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E03A3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E03A3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E03A3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E03A3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556FC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556FC" w:themeFill="accent4" w:themeFillTint="7F"/>
      </w:tcPr>
    </w:tblStylePr>
  </w:style>
  <w:style w:type="table" w:styleId="Grigliamedia3-Colore5">
    <w:name w:val="Medium Grid 3 Accent 5"/>
    <w:basedOn w:val="Tabellanormale"/>
    <w:uiPriority w:val="69"/>
    <w:rsid w:val="009B1683"/>
    <w:pPr>
      <w:spacing w:line="240" w:lineRule="auto"/>
    </w:pPr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DB2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99C00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99C00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99C00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99C00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B65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B65" w:themeFill="accent5" w:themeFillTint="7F"/>
      </w:tcPr>
    </w:tblStylePr>
  </w:style>
  <w:style w:type="table" w:styleId="Grigliamedia3-Colore6">
    <w:name w:val="Medium Grid 3 Accent 6"/>
    <w:basedOn w:val="Tabellanormale"/>
    <w:uiPriority w:val="69"/>
    <w:rsid w:val="009B1683"/>
    <w:pPr>
      <w:spacing w:line="240" w:lineRule="auto"/>
    </w:pPr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6C3C2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9211E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9211E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9211E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9211E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D8786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D8786" w:themeFill="accent6" w:themeFillTint="7F"/>
      </w:tcPr>
    </w:tblStylePr>
  </w:style>
  <w:style w:type="table" w:styleId="Elencoscuro">
    <w:name w:val="Dark List"/>
    <w:basedOn w:val="Tabellanormale"/>
    <w:uiPriority w:val="70"/>
    <w:rsid w:val="009B1683"/>
    <w:pPr>
      <w:spacing w:line="240" w:lineRule="auto"/>
    </w:pPr>
    <w:rPr>
      <w:rFonts w:asciiTheme="minorHAnsi" w:eastAsiaTheme="minorEastAsia" w:hAnsiTheme="minorHAnsi" w:cstheme="minorBidi"/>
      <w:color w:val="FFFFFF" w:themeColor="background1"/>
      <w:lang w:val="en-US" w:eastAsia="en-US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Elencoscuro-Colore1">
    <w:name w:val="Dark List Accent 1"/>
    <w:basedOn w:val="Tabellanormale"/>
    <w:uiPriority w:val="70"/>
    <w:rsid w:val="009B1683"/>
    <w:pPr>
      <w:spacing w:line="240" w:lineRule="auto"/>
    </w:pPr>
    <w:rPr>
      <w:rFonts w:asciiTheme="minorHAnsi" w:eastAsiaTheme="minorEastAsia" w:hAnsiTheme="minorHAnsi" w:cstheme="minorBidi"/>
      <w:color w:val="FFFFFF" w:themeColor="background1"/>
      <w:lang w:val="en-US" w:eastAsia="en-US"/>
    </w:rPr>
    <w:tblPr>
      <w:tblStyleRowBandSize w:val="1"/>
      <w:tblStyleColBandSize w:val="1"/>
    </w:tblPr>
    <w:tcPr>
      <w:shd w:val="clear" w:color="auto" w:fill="18A303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B510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17A02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17A02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7A02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7A02" w:themeFill="accent1" w:themeFillShade="BF"/>
      </w:tcPr>
    </w:tblStylePr>
  </w:style>
  <w:style w:type="table" w:styleId="Elencoscuro-Colore2">
    <w:name w:val="Dark List Accent 2"/>
    <w:basedOn w:val="Tabellanormale"/>
    <w:uiPriority w:val="70"/>
    <w:rsid w:val="009B1683"/>
    <w:pPr>
      <w:spacing w:line="240" w:lineRule="auto"/>
    </w:pPr>
    <w:rPr>
      <w:rFonts w:asciiTheme="minorHAnsi" w:eastAsiaTheme="minorEastAsia" w:hAnsiTheme="minorHAnsi" w:cstheme="minorBidi"/>
      <w:color w:val="FFFFFF" w:themeColor="background1"/>
      <w:lang w:val="en-US" w:eastAsia="en-US"/>
    </w:rPr>
    <w:tblPr>
      <w:tblStyleRowBandSize w:val="1"/>
      <w:tblStyleColBandSize w:val="1"/>
    </w:tblPr>
    <w:tcPr>
      <w:shd w:val="clear" w:color="auto" w:fill="0369A3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13451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24E7A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24E7A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24E7A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24E7A" w:themeFill="accent2" w:themeFillShade="BF"/>
      </w:tcPr>
    </w:tblStylePr>
  </w:style>
  <w:style w:type="table" w:styleId="Elencoscuro-Colore3">
    <w:name w:val="Dark List Accent 3"/>
    <w:basedOn w:val="Tabellanormale"/>
    <w:uiPriority w:val="70"/>
    <w:rsid w:val="009B1683"/>
    <w:pPr>
      <w:spacing w:line="240" w:lineRule="auto"/>
    </w:pPr>
    <w:rPr>
      <w:rFonts w:asciiTheme="minorHAnsi" w:eastAsiaTheme="minorEastAsia" w:hAnsiTheme="minorHAnsi" w:cstheme="minorBidi"/>
      <w:color w:val="FFFFFF" w:themeColor="background1"/>
      <w:lang w:val="en-US" w:eastAsia="en-US"/>
    </w:rPr>
    <w:tblPr>
      <w:tblStyleRowBandSize w:val="1"/>
      <w:tblStyleColBandSize w:val="1"/>
    </w:tblPr>
    <w:tcPr>
      <w:shd w:val="clear" w:color="auto" w:fill="A33E03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11E01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A2E02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A2E02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A2E02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A2E02" w:themeFill="accent3" w:themeFillShade="BF"/>
      </w:tcPr>
    </w:tblStylePr>
  </w:style>
  <w:style w:type="table" w:styleId="Elencoscuro-Colore4">
    <w:name w:val="Dark List Accent 4"/>
    <w:basedOn w:val="Tabellanormale"/>
    <w:uiPriority w:val="70"/>
    <w:rsid w:val="009B1683"/>
    <w:pPr>
      <w:spacing w:line="240" w:lineRule="auto"/>
    </w:pPr>
    <w:rPr>
      <w:rFonts w:asciiTheme="minorHAnsi" w:eastAsiaTheme="minorEastAsia" w:hAnsiTheme="minorHAnsi" w:cstheme="minorBidi"/>
      <w:color w:val="FFFFFF" w:themeColor="background1"/>
      <w:lang w:val="en-US" w:eastAsia="en-US"/>
    </w:rPr>
    <w:tblPr>
      <w:tblStyleRowBandSize w:val="1"/>
      <w:tblStyleColBandSize w:val="1"/>
    </w:tblPr>
    <w:tcPr>
      <w:shd w:val="clear" w:color="auto" w:fill="8E03A3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60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A02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A02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02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027A" w:themeFill="accent4" w:themeFillShade="BF"/>
      </w:tcPr>
    </w:tblStylePr>
  </w:style>
  <w:style w:type="table" w:styleId="Elencoscuro-Colore5">
    <w:name w:val="Dark List Accent 5"/>
    <w:basedOn w:val="Tabellanormale"/>
    <w:uiPriority w:val="70"/>
    <w:rsid w:val="009B1683"/>
    <w:pPr>
      <w:spacing w:line="240" w:lineRule="auto"/>
    </w:pPr>
    <w:rPr>
      <w:rFonts w:asciiTheme="minorHAnsi" w:eastAsiaTheme="minorEastAsia" w:hAnsiTheme="minorHAnsi" w:cstheme="minorBidi"/>
      <w:color w:val="FFFFFF" w:themeColor="background1"/>
      <w:lang w:val="en-US" w:eastAsia="en-US"/>
    </w:rPr>
    <w:tblPr>
      <w:tblStyleRowBandSize w:val="1"/>
      <w:tblStyleColBandSize w:val="1"/>
    </w:tblPr>
    <w:tcPr>
      <w:shd w:val="clear" w:color="auto" w:fill="C99C00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44D00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6740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6740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740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7400" w:themeFill="accent5" w:themeFillShade="BF"/>
      </w:tcPr>
    </w:tblStylePr>
  </w:style>
  <w:style w:type="table" w:styleId="Elencoscuro-Colore6">
    <w:name w:val="Dark List Accent 6"/>
    <w:basedOn w:val="Tabellanormale"/>
    <w:uiPriority w:val="70"/>
    <w:rsid w:val="009B1683"/>
    <w:pPr>
      <w:spacing w:line="240" w:lineRule="auto"/>
    </w:pPr>
    <w:rPr>
      <w:rFonts w:asciiTheme="minorHAnsi" w:eastAsiaTheme="minorEastAsia" w:hAnsiTheme="minorHAnsi" w:cstheme="minorBidi"/>
      <w:color w:val="FFFFFF" w:themeColor="background1"/>
      <w:lang w:val="en-US" w:eastAsia="en-US"/>
    </w:rPr>
    <w:tblPr>
      <w:tblStyleRowBandSize w:val="1"/>
      <w:tblStyleColBandSize w:val="1"/>
    </w:tblPr>
    <w:tcPr>
      <w:shd w:val="clear" w:color="auto" w:fill="C9211E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4100F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61816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61816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1816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1816" w:themeFill="accent6" w:themeFillShade="BF"/>
      </w:tcPr>
    </w:tblStylePr>
  </w:style>
  <w:style w:type="table" w:styleId="Sfondoacolori">
    <w:name w:val="Colorful Shading"/>
    <w:basedOn w:val="Tabellanormale"/>
    <w:uiPriority w:val="71"/>
    <w:rsid w:val="009B1683"/>
    <w:pPr>
      <w:spacing w:line="240" w:lineRule="auto"/>
    </w:pPr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top w:val="single" w:sz="24" w:space="0" w:color="0369A3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369A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1">
    <w:name w:val="Colorful Shading Accent 1"/>
    <w:basedOn w:val="Tabellanormale"/>
    <w:uiPriority w:val="71"/>
    <w:rsid w:val="009B1683"/>
    <w:pPr>
      <w:spacing w:line="240" w:lineRule="auto"/>
    </w:pPr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top w:val="single" w:sz="24" w:space="0" w:color="0369A3" w:themeColor="accent2"/>
        <w:left w:val="single" w:sz="4" w:space="0" w:color="18A303" w:themeColor="accent1"/>
        <w:bottom w:val="single" w:sz="4" w:space="0" w:color="18A303" w:themeColor="accent1"/>
        <w:right w:val="single" w:sz="4" w:space="0" w:color="18A303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FEDD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369A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E610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E6101" w:themeColor="accent1" w:themeShade="99"/>
          <w:insideV w:val="nil"/>
        </w:tcBorders>
        <w:shd w:val="clear" w:color="auto" w:fill="0E610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E6101" w:themeFill="accent1" w:themeFillShade="99"/>
      </w:tcPr>
    </w:tblStylePr>
    <w:tblStylePr w:type="band1Vert">
      <w:tblPr/>
      <w:tcPr>
        <w:shd w:val="clear" w:color="auto" w:fill="89FC77" w:themeFill="accent1" w:themeFillTint="66"/>
      </w:tcPr>
    </w:tblStylePr>
    <w:tblStylePr w:type="band1Horz">
      <w:tblPr/>
      <w:tcPr>
        <w:shd w:val="clear" w:color="auto" w:fill="6CFC56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2">
    <w:name w:val="Colorful Shading Accent 2"/>
    <w:basedOn w:val="Tabellanormale"/>
    <w:uiPriority w:val="71"/>
    <w:rsid w:val="009B1683"/>
    <w:pPr>
      <w:spacing w:line="240" w:lineRule="auto"/>
    </w:pPr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top w:val="single" w:sz="24" w:space="0" w:color="0369A3" w:themeColor="accent2"/>
        <w:left w:val="single" w:sz="4" w:space="0" w:color="0369A3" w:themeColor="accent2"/>
        <w:bottom w:val="single" w:sz="4" w:space="0" w:color="0369A3" w:themeColor="accent2"/>
        <w:right w:val="single" w:sz="4" w:space="0" w:color="0369A3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2FE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369A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13E61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13E61" w:themeColor="accent2" w:themeShade="99"/>
          <w:insideV w:val="nil"/>
        </w:tcBorders>
        <w:shd w:val="clear" w:color="auto" w:fill="013E61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13E61" w:themeFill="accent2" w:themeFillShade="99"/>
      </w:tcPr>
    </w:tblStylePr>
    <w:tblStylePr w:type="band1Vert">
      <w:tblPr/>
      <w:tcPr>
        <w:shd w:val="clear" w:color="auto" w:fill="77CCFC" w:themeFill="accent2" w:themeFillTint="66"/>
      </w:tcPr>
    </w:tblStylePr>
    <w:tblStylePr w:type="band1Horz">
      <w:tblPr/>
      <w:tcPr>
        <w:shd w:val="clear" w:color="auto" w:fill="56BFFC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3">
    <w:name w:val="Colorful Shading Accent 3"/>
    <w:basedOn w:val="Tabellanormale"/>
    <w:uiPriority w:val="71"/>
    <w:rsid w:val="009B1683"/>
    <w:pPr>
      <w:spacing w:line="240" w:lineRule="auto"/>
    </w:pPr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top w:val="single" w:sz="24" w:space="0" w:color="8E03A3" w:themeColor="accent4"/>
        <w:left w:val="single" w:sz="4" w:space="0" w:color="A33E03" w:themeColor="accent3"/>
        <w:bottom w:val="single" w:sz="4" w:space="0" w:color="A33E03" w:themeColor="accent3"/>
        <w:right w:val="single" w:sz="4" w:space="0" w:color="A33E03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E9DD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E03A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12501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12501" w:themeColor="accent3" w:themeShade="99"/>
          <w:insideV w:val="nil"/>
        </w:tcBorders>
        <w:shd w:val="clear" w:color="auto" w:fill="612501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12501" w:themeFill="accent3" w:themeFillShade="99"/>
      </w:tcPr>
    </w:tblStylePr>
    <w:tblStylePr w:type="band1Vert">
      <w:tblPr/>
      <w:tcPr>
        <w:shd w:val="clear" w:color="auto" w:fill="FCA877" w:themeFill="accent3" w:themeFillTint="66"/>
      </w:tcPr>
    </w:tblStylePr>
    <w:tblStylePr w:type="band1Horz">
      <w:tblPr/>
      <w:tcPr>
        <w:shd w:val="clear" w:color="auto" w:fill="FC9356" w:themeFill="accent3" w:themeFillTint="7F"/>
      </w:tcPr>
    </w:tblStylePr>
  </w:style>
  <w:style w:type="table" w:styleId="Sfondoacolori-Colore4">
    <w:name w:val="Colorful Shading Accent 4"/>
    <w:basedOn w:val="Tabellanormale"/>
    <w:uiPriority w:val="71"/>
    <w:rsid w:val="009B1683"/>
    <w:pPr>
      <w:spacing w:line="240" w:lineRule="auto"/>
    </w:pPr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top w:val="single" w:sz="24" w:space="0" w:color="A33E03" w:themeColor="accent3"/>
        <w:left w:val="single" w:sz="4" w:space="0" w:color="8E03A3" w:themeColor="accent4"/>
        <w:bottom w:val="single" w:sz="4" w:space="0" w:color="8E03A3" w:themeColor="accent4"/>
        <w:right w:val="single" w:sz="4" w:space="0" w:color="8E03A3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DDFE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33E03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40161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40161" w:themeColor="accent4" w:themeShade="99"/>
          <w:insideV w:val="nil"/>
        </w:tcBorders>
        <w:shd w:val="clear" w:color="auto" w:fill="540161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40161" w:themeFill="accent4" w:themeFillShade="99"/>
      </w:tcPr>
    </w:tblStylePr>
    <w:tblStylePr w:type="band1Vert">
      <w:tblPr/>
      <w:tcPr>
        <w:shd w:val="clear" w:color="auto" w:fill="EA77FC" w:themeFill="accent4" w:themeFillTint="66"/>
      </w:tcPr>
    </w:tblStylePr>
    <w:tblStylePr w:type="band1Horz">
      <w:tblPr/>
      <w:tcPr>
        <w:shd w:val="clear" w:color="auto" w:fill="E556FC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5">
    <w:name w:val="Colorful Shading Accent 5"/>
    <w:basedOn w:val="Tabellanormale"/>
    <w:uiPriority w:val="71"/>
    <w:rsid w:val="009B1683"/>
    <w:pPr>
      <w:spacing w:line="240" w:lineRule="auto"/>
    </w:pPr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top w:val="single" w:sz="24" w:space="0" w:color="C9211E" w:themeColor="accent6"/>
        <w:left w:val="single" w:sz="4" w:space="0" w:color="C99C00" w:themeColor="accent5"/>
        <w:bottom w:val="single" w:sz="4" w:space="0" w:color="C99C00" w:themeColor="accent5"/>
        <w:right w:val="single" w:sz="4" w:space="0" w:color="C99C00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0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9211E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85C00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85C00" w:themeColor="accent5" w:themeShade="99"/>
          <w:insideV w:val="nil"/>
        </w:tcBorders>
        <w:shd w:val="clear" w:color="auto" w:fill="785C00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5C00" w:themeFill="accent5" w:themeFillShade="99"/>
      </w:tcPr>
    </w:tblStylePr>
    <w:tblStylePr w:type="band1Vert">
      <w:tblPr/>
      <w:tcPr>
        <w:shd w:val="clear" w:color="auto" w:fill="FFE283" w:themeFill="accent5" w:themeFillTint="66"/>
      </w:tcPr>
    </w:tblStylePr>
    <w:tblStylePr w:type="band1Horz">
      <w:tblPr/>
      <w:tcPr>
        <w:shd w:val="clear" w:color="auto" w:fill="FFDB65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6">
    <w:name w:val="Colorful Shading Accent 6"/>
    <w:basedOn w:val="Tabellanormale"/>
    <w:uiPriority w:val="71"/>
    <w:rsid w:val="009B1683"/>
    <w:pPr>
      <w:spacing w:line="240" w:lineRule="auto"/>
    </w:pPr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top w:val="single" w:sz="24" w:space="0" w:color="C99C00" w:themeColor="accent5"/>
        <w:left w:val="single" w:sz="4" w:space="0" w:color="C9211E" w:themeColor="accent6"/>
        <w:bottom w:val="single" w:sz="4" w:space="0" w:color="C9211E" w:themeColor="accent6"/>
        <w:right w:val="single" w:sz="4" w:space="0" w:color="C9211E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7E6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99C0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81312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81312" w:themeColor="accent6" w:themeShade="99"/>
          <w:insideV w:val="nil"/>
        </w:tcBorders>
        <w:shd w:val="clear" w:color="auto" w:fill="781312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1312" w:themeFill="accent6" w:themeFillShade="99"/>
      </w:tcPr>
    </w:tblStylePr>
    <w:tblStylePr w:type="band1Vert">
      <w:tblPr/>
      <w:tcPr>
        <w:shd w:val="clear" w:color="auto" w:fill="F09F9D" w:themeFill="accent6" w:themeFillTint="66"/>
      </w:tcPr>
    </w:tblStylePr>
    <w:tblStylePr w:type="band1Horz">
      <w:tblPr/>
      <w:tcPr>
        <w:shd w:val="clear" w:color="auto" w:fill="ED878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Elencoacolori">
    <w:name w:val="Colorful List"/>
    <w:basedOn w:val="Tabellanormale"/>
    <w:uiPriority w:val="72"/>
    <w:rsid w:val="009B1683"/>
    <w:pPr>
      <w:spacing w:line="240" w:lineRule="auto"/>
    </w:pPr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25382" w:themeFill="accent2" w:themeFillShade="CC"/>
      </w:tcPr>
    </w:tblStylePr>
    <w:tblStylePr w:type="lastRow">
      <w:rPr>
        <w:b/>
        <w:bCs/>
        <w:color w:val="0253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Elencoacolori-Colore1">
    <w:name w:val="Colorful List Accent 1"/>
    <w:basedOn w:val="Tabellanormale"/>
    <w:uiPriority w:val="72"/>
    <w:rsid w:val="009B1683"/>
    <w:pPr>
      <w:spacing w:line="240" w:lineRule="auto"/>
    </w:pPr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</w:tblPr>
    <w:tcPr>
      <w:shd w:val="clear" w:color="auto" w:fill="E1FEDD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25382" w:themeFill="accent2" w:themeFillShade="CC"/>
      </w:tcPr>
    </w:tblStylePr>
    <w:tblStylePr w:type="lastRow">
      <w:rPr>
        <w:b/>
        <w:bCs/>
        <w:color w:val="0253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FDAB" w:themeFill="accent1" w:themeFillTint="3F"/>
      </w:tcPr>
    </w:tblStylePr>
    <w:tblStylePr w:type="band1Horz">
      <w:tblPr/>
      <w:tcPr>
        <w:shd w:val="clear" w:color="auto" w:fill="C3FDBB" w:themeFill="accent1" w:themeFillTint="33"/>
      </w:tcPr>
    </w:tblStylePr>
  </w:style>
  <w:style w:type="table" w:styleId="Elencoacolori-Colore2">
    <w:name w:val="Colorful List Accent 2"/>
    <w:basedOn w:val="Tabellanormale"/>
    <w:uiPriority w:val="72"/>
    <w:rsid w:val="009B1683"/>
    <w:pPr>
      <w:spacing w:line="240" w:lineRule="auto"/>
    </w:pPr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</w:tblPr>
    <w:tcPr>
      <w:shd w:val="clear" w:color="auto" w:fill="DDF2FE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25382" w:themeFill="accent2" w:themeFillShade="CC"/>
      </w:tcPr>
    </w:tblStylePr>
    <w:tblStylePr w:type="lastRow">
      <w:rPr>
        <w:b/>
        <w:bCs/>
        <w:color w:val="0253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DFFD" w:themeFill="accent2" w:themeFillTint="3F"/>
      </w:tcPr>
    </w:tblStylePr>
    <w:tblStylePr w:type="band1Horz">
      <w:tblPr/>
      <w:tcPr>
        <w:shd w:val="clear" w:color="auto" w:fill="BBE5FD" w:themeFill="accent2" w:themeFillTint="33"/>
      </w:tcPr>
    </w:tblStylePr>
  </w:style>
  <w:style w:type="table" w:styleId="Elencoacolori-Colore3">
    <w:name w:val="Colorful List Accent 3"/>
    <w:basedOn w:val="Tabellanormale"/>
    <w:uiPriority w:val="72"/>
    <w:rsid w:val="009B1683"/>
    <w:pPr>
      <w:spacing w:line="240" w:lineRule="auto"/>
    </w:pPr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</w:tblPr>
    <w:tcPr>
      <w:shd w:val="clear" w:color="auto" w:fill="FEE9DD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10282" w:themeFill="accent4" w:themeFillShade="CC"/>
      </w:tcPr>
    </w:tblStylePr>
    <w:tblStylePr w:type="lastRow">
      <w:rPr>
        <w:b/>
        <w:bCs/>
        <w:color w:val="7102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C9AB" w:themeFill="accent3" w:themeFillTint="3F"/>
      </w:tcPr>
    </w:tblStylePr>
    <w:tblStylePr w:type="band1Horz">
      <w:tblPr/>
      <w:tcPr>
        <w:shd w:val="clear" w:color="auto" w:fill="FDD3BB" w:themeFill="accent3" w:themeFillTint="33"/>
      </w:tcPr>
    </w:tblStylePr>
  </w:style>
  <w:style w:type="table" w:styleId="Elencoacolori-Colore4">
    <w:name w:val="Colorful List Accent 4"/>
    <w:basedOn w:val="Tabellanormale"/>
    <w:uiPriority w:val="72"/>
    <w:rsid w:val="009B1683"/>
    <w:pPr>
      <w:spacing w:line="240" w:lineRule="auto"/>
    </w:pPr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</w:tblPr>
    <w:tcPr>
      <w:shd w:val="clear" w:color="auto" w:fill="FADDFE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23102" w:themeFill="accent3" w:themeFillShade="CC"/>
      </w:tcPr>
    </w:tblStylePr>
    <w:tblStylePr w:type="lastRow">
      <w:rPr>
        <w:b/>
        <w:bCs/>
        <w:color w:val="823102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ABFD" w:themeFill="accent4" w:themeFillTint="3F"/>
      </w:tcPr>
    </w:tblStylePr>
    <w:tblStylePr w:type="band1Horz">
      <w:tblPr/>
      <w:tcPr>
        <w:shd w:val="clear" w:color="auto" w:fill="F4BBFD" w:themeFill="accent4" w:themeFillTint="33"/>
      </w:tcPr>
    </w:tblStylePr>
  </w:style>
  <w:style w:type="table" w:styleId="Elencoacolori-Colore5">
    <w:name w:val="Colorful List Accent 5"/>
    <w:basedOn w:val="Tabellanormale"/>
    <w:uiPriority w:val="72"/>
    <w:rsid w:val="009B1683"/>
    <w:pPr>
      <w:spacing w:line="240" w:lineRule="auto"/>
    </w:pPr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</w:tblPr>
    <w:tcPr>
      <w:shd w:val="clear" w:color="auto" w:fill="FFF8E0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01A18" w:themeFill="accent6" w:themeFillShade="CC"/>
      </w:tcPr>
    </w:tblStylePr>
    <w:tblStylePr w:type="lastRow">
      <w:rPr>
        <w:b/>
        <w:bCs/>
        <w:color w:val="A01A1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DB2" w:themeFill="accent5" w:themeFillTint="3F"/>
      </w:tcPr>
    </w:tblStylePr>
    <w:tblStylePr w:type="band1Horz">
      <w:tblPr/>
      <w:tcPr>
        <w:shd w:val="clear" w:color="auto" w:fill="FFF0C1" w:themeFill="accent5" w:themeFillTint="33"/>
      </w:tcPr>
    </w:tblStylePr>
  </w:style>
  <w:style w:type="table" w:styleId="Elencoacolori-Colore6">
    <w:name w:val="Colorful List Accent 6"/>
    <w:basedOn w:val="Tabellanormale"/>
    <w:uiPriority w:val="72"/>
    <w:rsid w:val="009B1683"/>
    <w:pPr>
      <w:spacing w:line="240" w:lineRule="auto"/>
    </w:pPr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</w:tblPr>
    <w:tcPr>
      <w:shd w:val="clear" w:color="auto" w:fill="FBE7E6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07C00" w:themeFill="accent5" w:themeFillShade="CC"/>
      </w:tcPr>
    </w:tblStylePr>
    <w:tblStylePr w:type="lastRow">
      <w:rPr>
        <w:b/>
        <w:bCs/>
        <w:color w:val="A07C0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C3C2" w:themeFill="accent6" w:themeFillTint="3F"/>
      </w:tcPr>
    </w:tblStylePr>
    <w:tblStylePr w:type="band1Horz">
      <w:tblPr/>
      <w:tcPr>
        <w:shd w:val="clear" w:color="auto" w:fill="F7CECE" w:themeFill="accent6" w:themeFillTint="33"/>
      </w:tcPr>
    </w:tblStylePr>
  </w:style>
  <w:style w:type="table" w:styleId="Grigliaacolori">
    <w:name w:val="Colorful Grid"/>
    <w:basedOn w:val="Tabellanormale"/>
    <w:uiPriority w:val="73"/>
    <w:rsid w:val="009B1683"/>
    <w:pPr>
      <w:spacing w:line="240" w:lineRule="auto"/>
    </w:pPr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gliaacolori-Colore1">
    <w:name w:val="Colorful Grid Accent 1"/>
    <w:basedOn w:val="Tabellanormale"/>
    <w:uiPriority w:val="73"/>
    <w:rsid w:val="009B1683"/>
    <w:pPr>
      <w:spacing w:line="240" w:lineRule="auto"/>
    </w:pPr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3FDBB" w:themeFill="accent1" w:themeFillTint="33"/>
    </w:tcPr>
    <w:tblStylePr w:type="firstRow">
      <w:rPr>
        <w:b/>
        <w:bCs/>
      </w:rPr>
      <w:tblPr/>
      <w:tcPr>
        <w:shd w:val="clear" w:color="auto" w:fill="89FC7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9FC7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117A02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117A02" w:themeFill="accent1" w:themeFillShade="BF"/>
      </w:tcPr>
    </w:tblStylePr>
    <w:tblStylePr w:type="band1Vert">
      <w:tblPr/>
      <w:tcPr>
        <w:shd w:val="clear" w:color="auto" w:fill="6CFC56" w:themeFill="accent1" w:themeFillTint="7F"/>
      </w:tcPr>
    </w:tblStylePr>
    <w:tblStylePr w:type="band1Horz">
      <w:tblPr/>
      <w:tcPr>
        <w:shd w:val="clear" w:color="auto" w:fill="6CFC56" w:themeFill="accent1" w:themeFillTint="7F"/>
      </w:tcPr>
    </w:tblStylePr>
  </w:style>
  <w:style w:type="table" w:styleId="Grigliaacolori-Colore2">
    <w:name w:val="Colorful Grid Accent 2"/>
    <w:basedOn w:val="Tabellanormale"/>
    <w:uiPriority w:val="73"/>
    <w:rsid w:val="009B1683"/>
    <w:pPr>
      <w:spacing w:line="240" w:lineRule="auto"/>
    </w:pPr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E5FD" w:themeFill="accent2" w:themeFillTint="33"/>
    </w:tcPr>
    <w:tblStylePr w:type="firstRow">
      <w:rPr>
        <w:b/>
        <w:bCs/>
      </w:rPr>
      <w:tblPr/>
      <w:tcPr>
        <w:shd w:val="clear" w:color="auto" w:fill="77CCF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7CCF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24E7A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24E7A" w:themeFill="accent2" w:themeFillShade="BF"/>
      </w:tcPr>
    </w:tblStylePr>
    <w:tblStylePr w:type="band1Vert">
      <w:tblPr/>
      <w:tcPr>
        <w:shd w:val="clear" w:color="auto" w:fill="56BFFC" w:themeFill="accent2" w:themeFillTint="7F"/>
      </w:tcPr>
    </w:tblStylePr>
    <w:tblStylePr w:type="band1Horz">
      <w:tblPr/>
      <w:tcPr>
        <w:shd w:val="clear" w:color="auto" w:fill="56BFFC" w:themeFill="accent2" w:themeFillTint="7F"/>
      </w:tcPr>
    </w:tblStylePr>
  </w:style>
  <w:style w:type="table" w:styleId="Grigliaacolori-Colore3">
    <w:name w:val="Colorful Grid Accent 3"/>
    <w:basedOn w:val="Tabellanormale"/>
    <w:uiPriority w:val="73"/>
    <w:rsid w:val="009B1683"/>
    <w:pPr>
      <w:spacing w:line="240" w:lineRule="auto"/>
    </w:pPr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D3BB" w:themeFill="accent3" w:themeFillTint="33"/>
    </w:tcPr>
    <w:tblStylePr w:type="firstRow">
      <w:rPr>
        <w:b/>
        <w:bCs/>
      </w:rPr>
      <w:tblPr/>
      <w:tcPr>
        <w:shd w:val="clear" w:color="auto" w:fill="FCA877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CA877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A2E02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A2E02" w:themeFill="accent3" w:themeFillShade="BF"/>
      </w:tcPr>
    </w:tblStylePr>
    <w:tblStylePr w:type="band1Vert">
      <w:tblPr/>
      <w:tcPr>
        <w:shd w:val="clear" w:color="auto" w:fill="FC9356" w:themeFill="accent3" w:themeFillTint="7F"/>
      </w:tcPr>
    </w:tblStylePr>
    <w:tblStylePr w:type="band1Horz">
      <w:tblPr/>
      <w:tcPr>
        <w:shd w:val="clear" w:color="auto" w:fill="FC9356" w:themeFill="accent3" w:themeFillTint="7F"/>
      </w:tcPr>
    </w:tblStylePr>
  </w:style>
  <w:style w:type="table" w:styleId="Grigliaacolori-Colore4">
    <w:name w:val="Colorful Grid Accent 4"/>
    <w:basedOn w:val="Tabellanormale"/>
    <w:uiPriority w:val="73"/>
    <w:rsid w:val="009B1683"/>
    <w:pPr>
      <w:spacing w:line="240" w:lineRule="auto"/>
    </w:pPr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4BBFD" w:themeFill="accent4" w:themeFillTint="33"/>
    </w:tcPr>
    <w:tblStylePr w:type="firstRow">
      <w:rPr>
        <w:b/>
        <w:bCs/>
      </w:rPr>
      <w:tblPr/>
      <w:tcPr>
        <w:shd w:val="clear" w:color="auto" w:fill="EA77FC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A77FC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6A02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6A027A" w:themeFill="accent4" w:themeFillShade="BF"/>
      </w:tcPr>
    </w:tblStylePr>
    <w:tblStylePr w:type="band1Vert">
      <w:tblPr/>
      <w:tcPr>
        <w:shd w:val="clear" w:color="auto" w:fill="E556FC" w:themeFill="accent4" w:themeFillTint="7F"/>
      </w:tcPr>
    </w:tblStylePr>
    <w:tblStylePr w:type="band1Horz">
      <w:tblPr/>
      <w:tcPr>
        <w:shd w:val="clear" w:color="auto" w:fill="E556FC" w:themeFill="accent4" w:themeFillTint="7F"/>
      </w:tcPr>
    </w:tblStylePr>
  </w:style>
  <w:style w:type="table" w:styleId="Grigliaacolori-Colore5">
    <w:name w:val="Colorful Grid Accent 5"/>
    <w:basedOn w:val="Tabellanormale"/>
    <w:uiPriority w:val="73"/>
    <w:rsid w:val="009B1683"/>
    <w:pPr>
      <w:spacing w:line="240" w:lineRule="auto"/>
    </w:pPr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0C1" w:themeFill="accent5" w:themeFillTint="33"/>
    </w:tcPr>
    <w:tblStylePr w:type="firstRow">
      <w:rPr>
        <w:b/>
        <w:bCs/>
      </w:rPr>
      <w:tblPr/>
      <w:tcPr>
        <w:shd w:val="clear" w:color="auto" w:fill="FFE283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283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6740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67400" w:themeFill="accent5" w:themeFillShade="BF"/>
      </w:tcPr>
    </w:tblStylePr>
    <w:tblStylePr w:type="band1Vert">
      <w:tblPr/>
      <w:tcPr>
        <w:shd w:val="clear" w:color="auto" w:fill="FFDB65" w:themeFill="accent5" w:themeFillTint="7F"/>
      </w:tcPr>
    </w:tblStylePr>
    <w:tblStylePr w:type="band1Horz">
      <w:tblPr/>
      <w:tcPr>
        <w:shd w:val="clear" w:color="auto" w:fill="FFDB65" w:themeFill="accent5" w:themeFillTint="7F"/>
      </w:tcPr>
    </w:tblStylePr>
  </w:style>
  <w:style w:type="table" w:styleId="Grigliaacolori-Colore6">
    <w:name w:val="Colorful Grid Accent 6"/>
    <w:basedOn w:val="Tabellanormale"/>
    <w:uiPriority w:val="73"/>
    <w:rsid w:val="009B1683"/>
    <w:pPr>
      <w:spacing w:line="240" w:lineRule="auto"/>
    </w:pPr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7CECE" w:themeFill="accent6" w:themeFillTint="33"/>
    </w:tcPr>
    <w:tblStylePr w:type="firstRow">
      <w:rPr>
        <w:b/>
        <w:bCs/>
      </w:rPr>
      <w:tblPr/>
      <w:tcPr>
        <w:shd w:val="clear" w:color="auto" w:fill="F09F9D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09F9D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961816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961816" w:themeFill="accent6" w:themeFillShade="BF"/>
      </w:tcPr>
    </w:tblStylePr>
    <w:tblStylePr w:type="band1Vert">
      <w:tblPr/>
      <w:tcPr>
        <w:shd w:val="clear" w:color="auto" w:fill="ED8786" w:themeFill="accent6" w:themeFillTint="7F"/>
      </w:tcPr>
    </w:tblStylePr>
    <w:tblStylePr w:type="band1Horz">
      <w:tblPr/>
      <w:tcPr>
        <w:shd w:val="clear" w:color="auto" w:fill="ED8786" w:themeFill="accent6" w:themeFillTint="7F"/>
      </w:tcPr>
    </w:tblStylePr>
  </w:style>
  <w:style w:type="numbering" w:customStyle="1" w:styleId="WWNum14">
    <w:name w:val="WWNum14"/>
    <w:basedOn w:val="Nessunelenco"/>
    <w:rsid w:val="009B1683"/>
    <w:pPr>
      <w:numPr>
        <w:numId w:val="257"/>
      </w:numPr>
    </w:pPr>
  </w:style>
  <w:style w:type="numbering" w:customStyle="1" w:styleId="WWNum34">
    <w:name w:val="WWNum34"/>
    <w:basedOn w:val="Nessunelenco"/>
    <w:rsid w:val="009B1683"/>
    <w:pPr>
      <w:numPr>
        <w:numId w:val="258"/>
      </w:numPr>
    </w:pPr>
  </w:style>
  <w:style w:type="table" w:customStyle="1" w:styleId="TableNormal">
    <w:name w:val="Table Normal"/>
    <w:uiPriority w:val="2"/>
    <w:semiHidden/>
    <w:unhideWhenUsed/>
    <w:qFormat/>
    <w:rsid w:val="00534007"/>
    <w:pPr>
      <w:widowControl w:val="0"/>
      <w:autoSpaceDE w:val="0"/>
      <w:autoSpaceDN w:val="0"/>
      <w:spacing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534007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3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laud\Downloads\Allegato%202_Schemi%20Aiuti_Avviso%20Pubblico%20Ricerca%20Collaborativa_111A_rev_09072025.dotx" TargetMode="Externa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D3045-6578-45A2-8E28-6FCB86CB4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Allegato 2_Schemi Aiuti_Avviso Pubblico Ricerca Collaborativa_111A_rev_09072025</Template>
  <TotalTime>1</TotalTime>
  <Pages>2</Pages>
  <Words>742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AT USER</dc:creator>
  <cp:lastModifiedBy>Claudia Lentini</cp:lastModifiedBy>
  <cp:revision>2</cp:revision>
  <cp:lastPrinted>2025-07-22T21:31:00Z</cp:lastPrinted>
  <dcterms:created xsi:type="dcterms:W3CDTF">2025-09-02T11:56:00Z</dcterms:created>
  <dcterms:modified xsi:type="dcterms:W3CDTF">2025-09-02T11:56:00Z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2025-06-29T21:43:00Z</dcterms:created>
  <dc:creator>antonio dragotto</dc:creator>
  <dc:description/>
  <dc:language>it-IT</dc:language>
  <cp:lastModifiedBy/>
  <cp:lastPrinted>2025-06-27T09:38:00Z</cp:lastPrinted>
  <dcterms:modified xsi:type="dcterms:W3CDTF">2025-07-09T14:19:25Z</dcterms:modified>
  <cp:revision>11</cp:revision>
  <dc:subject/>
  <dc:title/>
</cp:coreProperties>
</file>